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58E" w:rsidRPr="000E4768" w:rsidRDefault="0059258E" w:rsidP="0059258E">
      <w:pPr>
        <w:spacing w:line="240" w:lineRule="auto"/>
      </w:pPr>
      <w:bookmarkStart w:id="0" w:name="_GoBack"/>
      <w:bookmarkEnd w:id="0"/>
    </w:p>
    <w:p w:rsidR="0059258E" w:rsidRDefault="0059258E" w:rsidP="00B37A87">
      <w:pPr>
        <w:ind w:firstLine="0"/>
        <w:jc w:val="center"/>
        <w:rPr>
          <w:szCs w:val="28"/>
        </w:rPr>
      </w:pPr>
    </w:p>
    <w:p w:rsidR="0059258E" w:rsidRDefault="0059258E" w:rsidP="00B37A87">
      <w:pPr>
        <w:ind w:firstLine="0"/>
        <w:jc w:val="center"/>
        <w:rPr>
          <w:szCs w:val="28"/>
        </w:rPr>
      </w:pPr>
    </w:p>
    <w:p w:rsidR="0059258E" w:rsidRDefault="0059258E" w:rsidP="00B37A87">
      <w:pPr>
        <w:ind w:firstLine="0"/>
        <w:jc w:val="center"/>
        <w:rPr>
          <w:szCs w:val="28"/>
        </w:rPr>
      </w:pPr>
    </w:p>
    <w:p w:rsidR="00F26B50" w:rsidRDefault="00F26B50" w:rsidP="00B37A87">
      <w:pPr>
        <w:ind w:firstLine="0"/>
        <w:jc w:val="center"/>
        <w:rPr>
          <w:szCs w:val="28"/>
        </w:rPr>
      </w:pPr>
    </w:p>
    <w:p w:rsidR="00450FDE" w:rsidRDefault="00450FDE" w:rsidP="00B37A87">
      <w:pPr>
        <w:ind w:firstLine="0"/>
        <w:jc w:val="center"/>
        <w:rPr>
          <w:szCs w:val="28"/>
        </w:rPr>
      </w:pPr>
    </w:p>
    <w:p w:rsidR="00F26B50" w:rsidRPr="00865C4B" w:rsidRDefault="00F26B50" w:rsidP="00B37A87">
      <w:pPr>
        <w:ind w:firstLine="0"/>
        <w:jc w:val="center"/>
        <w:rPr>
          <w:szCs w:val="28"/>
        </w:rPr>
      </w:pPr>
    </w:p>
    <w:p w:rsidR="00104C67" w:rsidRPr="00450FDE" w:rsidRDefault="00104C67" w:rsidP="00450FDE">
      <w:pPr>
        <w:ind w:firstLine="0"/>
        <w:jc w:val="center"/>
        <w:rPr>
          <w:b/>
          <w:sz w:val="32"/>
          <w:szCs w:val="32"/>
        </w:rPr>
      </w:pPr>
    </w:p>
    <w:p w:rsidR="00450FDE" w:rsidRPr="00450FDE" w:rsidRDefault="00450FDE" w:rsidP="00E70997">
      <w:pPr>
        <w:autoSpaceDE w:val="0"/>
        <w:autoSpaceDN w:val="0"/>
        <w:adjustRightInd w:val="0"/>
        <w:spacing w:line="240" w:lineRule="auto"/>
        <w:ind w:firstLine="0"/>
        <w:jc w:val="center"/>
        <w:rPr>
          <w:rFonts w:eastAsia="Calibri"/>
          <w:b/>
          <w:color w:val="000000"/>
          <w:sz w:val="32"/>
          <w:szCs w:val="32"/>
        </w:rPr>
      </w:pPr>
      <w:r w:rsidRPr="00450FDE">
        <w:rPr>
          <w:rFonts w:eastAsia="Calibri"/>
          <w:b/>
          <w:color w:val="000000"/>
          <w:sz w:val="32"/>
          <w:szCs w:val="32"/>
        </w:rPr>
        <w:t xml:space="preserve">Проект планировки и проект межевания </w:t>
      </w:r>
      <w:r w:rsidR="00E70997">
        <w:rPr>
          <w:rFonts w:eastAsia="Calibri"/>
          <w:b/>
          <w:color w:val="000000"/>
          <w:sz w:val="32"/>
          <w:szCs w:val="32"/>
        </w:rPr>
        <w:t>территории границ расширения с.Сары Кунашакского муниципального района Челябинской области</w:t>
      </w:r>
    </w:p>
    <w:p w:rsidR="00B37A87" w:rsidRPr="00865C4B" w:rsidRDefault="00B37A87" w:rsidP="00004C93">
      <w:pPr>
        <w:spacing w:line="240" w:lineRule="auto"/>
        <w:ind w:firstLine="0"/>
        <w:jc w:val="center"/>
        <w:rPr>
          <w:szCs w:val="28"/>
        </w:rPr>
      </w:pPr>
    </w:p>
    <w:p w:rsidR="00E33185" w:rsidRPr="00865C4B" w:rsidRDefault="00FB6D02" w:rsidP="00004C93">
      <w:pPr>
        <w:spacing w:line="240" w:lineRule="auto"/>
        <w:ind w:firstLine="0"/>
        <w:jc w:val="center"/>
        <w:rPr>
          <w:szCs w:val="28"/>
        </w:rPr>
      </w:pPr>
      <w:r w:rsidRPr="00865C4B">
        <w:rPr>
          <w:szCs w:val="28"/>
        </w:rPr>
        <w:t xml:space="preserve">Том </w:t>
      </w:r>
      <w:r w:rsidR="00F46825">
        <w:rPr>
          <w:szCs w:val="28"/>
        </w:rPr>
        <w:t>2</w:t>
      </w:r>
    </w:p>
    <w:p w:rsidR="008527D9" w:rsidRPr="00865C4B" w:rsidRDefault="008527D9" w:rsidP="00004C93">
      <w:pPr>
        <w:spacing w:line="240" w:lineRule="auto"/>
        <w:ind w:firstLine="0"/>
        <w:jc w:val="center"/>
        <w:rPr>
          <w:szCs w:val="28"/>
        </w:rPr>
      </w:pPr>
    </w:p>
    <w:p w:rsidR="00690BD0" w:rsidRPr="00865C4B" w:rsidRDefault="002C2160" w:rsidP="00B37A87">
      <w:pPr>
        <w:ind w:firstLine="0"/>
        <w:jc w:val="center"/>
      </w:pPr>
      <w:r>
        <w:rPr>
          <w:color w:val="000000"/>
          <w:szCs w:val="28"/>
          <w:shd w:val="clear" w:color="auto" w:fill="FFFFFF"/>
        </w:rPr>
        <w:t xml:space="preserve">Пояснительная записка проекта </w:t>
      </w:r>
      <w:r w:rsidR="002410F1">
        <w:rPr>
          <w:color w:val="000000"/>
          <w:szCs w:val="28"/>
          <w:shd w:val="clear" w:color="auto" w:fill="FFFFFF"/>
        </w:rPr>
        <w:t xml:space="preserve">межевания </w:t>
      </w:r>
      <w:r>
        <w:rPr>
          <w:color w:val="000000"/>
          <w:szCs w:val="28"/>
          <w:shd w:val="clear" w:color="auto" w:fill="FFFFFF"/>
        </w:rPr>
        <w:t>территории</w:t>
      </w:r>
    </w:p>
    <w:p w:rsidR="008C6C6F" w:rsidRPr="00865C4B" w:rsidRDefault="008C6C6F" w:rsidP="00B37A87">
      <w:pPr>
        <w:ind w:firstLine="0"/>
        <w:jc w:val="center"/>
      </w:pPr>
    </w:p>
    <w:p w:rsidR="00AE579B" w:rsidRDefault="00AE579B" w:rsidP="00B37A87">
      <w:pPr>
        <w:ind w:firstLine="0"/>
        <w:jc w:val="center"/>
      </w:pPr>
    </w:p>
    <w:p w:rsidR="002C6744" w:rsidRDefault="002C6744" w:rsidP="00B37A87">
      <w:pPr>
        <w:ind w:firstLine="0"/>
        <w:jc w:val="center"/>
        <w:rPr>
          <w:szCs w:val="28"/>
        </w:rPr>
      </w:pPr>
    </w:p>
    <w:p w:rsidR="0059258E" w:rsidRPr="00865C4B" w:rsidRDefault="0059258E" w:rsidP="00B37A87">
      <w:pPr>
        <w:ind w:firstLine="0"/>
        <w:jc w:val="center"/>
        <w:rPr>
          <w:szCs w:val="28"/>
        </w:rPr>
      </w:pPr>
    </w:p>
    <w:p w:rsidR="000955B6" w:rsidRPr="00865C4B" w:rsidRDefault="000955B6" w:rsidP="00B37A87">
      <w:pPr>
        <w:ind w:firstLine="0"/>
        <w:jc w:val="center"/>
        <w:rPr>
          <w:szCs w:val="28"/>
        </w:rPr>
      </w:pPr>
    </w:p>
    <w:p w:rsidR="000955B6" w:rsidRPr="00865C4B" w:rsidRDefault="000955B6" w:rsidP="00B37A87">
      <w:pPr>
        <w:ind w:firstLine="0"/>
        <w:jc w:val="center"/>
        <w:rPr>
          <w:szCs w:val="28"/>
        </w:rPr>
      </w:pPr>
    </w:p>
    <w:p w:rsidR="000955B6" w:rsidRDefault="000955B6" w:rsidP="00B37A87">
      <w:pPr>
        <w:ind w:firstLine="0"/>
        <w:jc w:val="center"/>
        <w:rPr>
          <w:szCs w:val="28"/>
        </w:rPr>
      </w:pPr>
    </w:p>
    <w:p w:rsidR="00450FDE" w:rsidRDefault="00450FDE" w:rsidP="00B37A87">
      <w:pPr>
        <w:ind w:firstLine="0"/>
        <w:jc w:val="center"/>
        <w:rPr>
          <w:szCs w:val="28"/>
        </w:rPr>
      </w:pPr>
    </w:p>
    <w:p w:rsidR="00450FDE" w:rsidRDefault="00450FDE" w:rsidP="00B37A87">
      <w:pPr>
        <w:ind w:firstLine="0"/>
        <w:jc w:val="center"/>
        <w:rPr>
          <w:szCs w:val="28"/>
        </w:rPr>
      </w:pPr>
    </w:p>
    <w:p w:rsidR="00450FDE" w:rsidRDefault="00450FDE" w:rsidP="00B37A87">
      <w:pPr>
        <w:ind w:firstLine="0"/>
        <w:jc w:val="center"/>
        <w:rPr>
          <w:szCs w:val="28"/>
        </w:rPr>
      </w:pPr>
    </w:p>
    <w:p w:rsidR="00450FDE" w:rsidRDefault="00450FDE" w:rsidP="00B37A87">
      <w:pPr>
        <w:ind w:firstLine="0"/>
        <w:jc w:val="center"/>
        <w:rPr>
          <w:szCs w:val="28"/>
        </w:rPr>
      </w:pPr>
    </w:p>
    <w:p w:rsidR="00450FDE" w:rsidRPr="00865C4B" w:rsidRDefault="00450FDE" w:rsidP="00B37A87">
      <w:pPr>
        <w:ind w:firstLine="0"/>
        <w:jc w:val="center"/>
        <w:rPr>
          <w:szCs w:val="28"/>
        </w:rPr>
      </w:pPr>
    </w:p>
    <w:p w:rsidR="009F31B4" w:rsidRPr="00865C4B" w:rsidRDefault="009F31B4" w:rsidP="00B37A87">
      <w:pPr>
        <w:ind w:firstLine="0"/>
        <w:jc w:val="center"/>
        <w:rPr>
          <w:szCs w:val="28"/>
        </w:rPr>
      </w:pPr>
    </w:p>
    <w:p w:rsidR="00B54D3E" w:rsidRDefault="00AE579B" w:rsidP="00B37A87">
      <w:pPr>
        <w:ind w:firstLine="0"/>
        <w:jc w:val="center"/>
        <w:rPr>
          <w:szCs w:val="28"/>
        </w:rPr>
      </w:pPr>
      <w:r w:rsidRPr="00865C4B">
        <w:rPr>
          <w:szCs w:val="28"/>
        </w:rPr>
        <w:t xml:space="preserve">г. </w:t>
      </w:r>
      <w:r w:rsidR="0059258E">
        <w:rPr>
          <w:szCs w:val="28"/>
        </w:rPr>
        <w:t>Челябинск</w:t>
      </w:r>
      <w:r w:rsidRPr="00865C4B">
        <w:rPr>
          <w:szCs w:val="28"/>
        </w:rPr>
        <w:t>, 201</w:t>
      </w:r>
      <w:r w:rsidR="0059258E">
        <w:rPr>
          <w:szCs w:val="28"/>
        </w:rPr>
        <w:t>7</w:t>
      </w:r>
      <w:r w:rsidRPr="00865C4B">
        <w:rPr>
          <w:szCs w:val="28"/>
        </w:rPr>
        <w:t xml:space="preserve"> г</w:t>
      </w:r>
      <w:r w:rsidR="00A116FF">
        <w:rPr>
          <w:szCs w:val="28"/>
        </w:rPr>
        <w:t>.</w:t>
      </w:r>
    </w:p>
    <w:p w:rsidR="002410F1" w:rsidRDefault="002410F1" w:rsidP="00B37A87">
      <w:pPr>
        <w:ind w:firstLine="0"/>
        <w:jc w:val="center"/>
        <w:rPr>
          <w:szCs w:val="28"/>
        </w:rPr>
      </w:pPr>
    </w:p>
    <w:p w:rsidR="002410F1" w:rsidRDefault="002410F1" w:rsidP="00B37A87">
      <w:pPr>
        <w:ind w:firstLine="0"/>
        <w:jc w:val="center"/>
        <w:rPr>
          <w:szCs w:val="28"/>
        </w:rPr>
        <w:sectPr w:rsidR="002410F1" w:rsidSect="00B54D3E">
          <w:headerReference w:type="default" r:id="rId9"/>
          <w:footerReference w:type="default" r:id="rId10"/>
          <w:headerReference w:type="first" r:id="rId11"/>
          <w:pgSz w:w="11907" w:h="16839" w:code="9"/>
          <w:pgMar w:top="1134" w:right="567" w:bottom="1134" w:left="1418" w:header="709" w:footer="709" w:gutter="0"/>
          <w:cols w:space="708"/>
          <w:titlePg/>
          <w:docGrid w:linePitch="381"/>
        </w:sectPr>
      </w:pPr>
    </w:p>
    <w:p w:rsidR="002410F1" w:rsidRDefault="002410F1" w:rsidP="002410F1">
      <w:pPr>
        <w:spacing w:line="240" w:lineRule="auto"/>
        <w:jc w:val="right"/>
        <w:rPr>
          <w:sz w:val="36"/>
          <w:szCs w:val="36"/>
        </w:rPr>
      </w:pPr>
    </w:p>
    <w:p w:rsidR="002410F1" w:rsidRDefault="002410F1" w:rsidP="002410F1">
      <w:pPr>
        <w:spacing w:line="240" w:lineRule="auto"/>
        <w:jc w:val="right"/>
        <w:rPr>
          <w:sz w:val="36"/>
          <w:szCs w:val="36"/>
        </w:rPr>
      </w:pPr>
    </w:p>
    <w:p w:rsidR="002410F1" w:rsidRDefault="002410F1" w:rsidP="002410F1">
      <w:pPr>
        <w:spacing w:line="240" w:lineRule="auto"/>
        <w:jc w:val="right"/>
        <w:rPr>
          <w:sz w:val="36"/>
          <w:szCs w:val="36"/>
        </w:rPr>
      </w:pPr>
    </w:p>
    <w:p w:rsidR="002410F1" w:rsidRDefault="002410F1" w:rsidP="002410F1">
      <w:pPr>
        <w:spacing w:line="240" w:lineRule="auto"/>
        <w:jc w:val="right"/>
        <w:rPr>
          <w:sz w:val="36"/>
          <w:szCs w:val="36"/>
        </w:rPr>
      </w:pPr>
    </w:p>
    <w:p w:rsidR="002410F1" w:rsidRDefault="002410F1" w:rsidP="002410F1">
      <w:pPr>
        <w:spacing w:line="240" w:lineRule="auto"/>
        <w:jc w:val="right"/>
        <w:rPr>
          <w:sz w:val="36"/>
          <w:szCs w:val="36"/>
        </w:rPr>
      </w:pPr>
    </w:p>
    <w:p w:rsidR="002410F1" w:rsidRDefault="002410F1" w:rsidP="002410F1">
      <w:pPr>
        <w:spacing w:line="240" w:lineRule="auto"/>
        <w:jc w:val="right"/>
        <w:rPr>
          <w:sz w:val="36"/>
          <w:szCs w:val="36"/>
        </w:rPr>
      </w:pPr>
    </w:p>
    <w:p w:rsidR="00B761E0" w:rsidRPr="00865C4B" w:rsidRDefault="00B761E0" w:rsidP="002410F1">
      <w:pPr>
        <w:spacing w:line="240" w:lineRule="auto"/>
        <w:jc w:val="right"/>
      </w:pPr>
    </w:p>
    <w:p w:rsidR="00E70997" w:rsidRPr="00450FDE" w:rsidRDefault="00E70997" w:rsidP="00E70997">
      <w:pPr>
        <w:autoSpaceDE w:val="0"/>
        <w:autoSpaceDN w:val="0"/>
        <w:adjustRightInd w:val="0"/>
        <w:spacing w:line="240" w:lineRule="auto"/>
        <w:ind w:firstLine="0"/>
        <w:jc w:val="center"/>
        <w:rPr>
          <w:rFonts w:eastAsia="Calibri"/>
          <w:b/>
          <w:color w:val="000000"/>
          <w:sz w:val="32"/>
          <w:szCs w:val="32"/>
        </w:rPr>
      </w:pPr>
      <w:r w:rsidRPr="00450FDE">
        <w:rPr>
          <w:rFonts w:eastAsia="Calibri"/>
          <w:b/>
          <w:color w:val="000000"/>
          <w:sz w:val="32"/>
          <w:szCs w:val="32"/>
        </w:rPr>
        <w:t xml:space="preserve">Проект планировки и проект межевания </w:t>
      </w:r>
      <w:r>
        <w:rPr>
          <w:rFonts w:eastAsia="Calibri"/>
          <w:b/>
          <w:color w:val="000000"/>
          <w:sz w:val="32"/>
          <w:szCs w:val="32"/>
        </w:rPr>
        <w:t>территории границ расширения с.Сары Кунашакского муниципального района Челябинской области</w:t>
      </w:r>
    </w:p>
    <w:p w:rsidR="00A34163" w:rsidRPr="00865C4B" w:rsidRDefault="00A34163" w:rsidP="00004C93">
      <w:pPr>
        <w:spacing w:line="240" w:lineRule="auto"/>
        <w:ind w:firstLine="0"/>
        <w:jc w:val="center"/>
      </w:pPr>
    </w:p>
    <w:p w:rsidR="008C6C6F" w:rsidRPr="00865C4B" w:rsidRDefault="008C6C6F" w:rsidP="00004C93">
      <w:pPr>
        <w:spacing w:after="240" w:line="240" w:lineRule="auto"/>
        <w:ind w:firstLine="0"/>
        <w:jc w:val="center"/>
      </w:pPr>
      <w:r w:rsidRPr="00865C4B">
        <w:t xml:space="preserve">Том </w:t>
      </w:r>
      <w:r w:rsidR="00F46825">
        <w:t>2</w:t>
      </w:r>
    </w:p>
    <w:p w:rsidR="00122B7E" w:rsidRPr="00865C4B" w:rsidRDefault="00122B7E" w:rsidP="00122B7E">
      <w:pPr>
        <w:ind w:firstLine="0"/>
        <w:jc w:val="center"/>
      </w:pPr>
      <w:r>
        <w:rPr>
          <w:color w:val="000000"/>
          <w:szCs w:val="28"/>
          <w:shd w:val="clear" w:color="auto" w:fill="FFFFFF"/>
        </w:rPr>
        <w:t xml:space="preserve">Пояснительная записка проекта </w:t>
      </w:r>
      <w:r w:rsidR="002410F1">
        <w:rPr>
          <w:color w:val="000000"/>
          <w:szCs w:val="28"/>
          <w:shd w:val="clear" w:color="auto" w:fill="FFFFFF"/>
        </w:rPr>
        <w:t>межевания</w:t>
      </w:r>
      <w:r>
        <w:rPr>
          <w:color w:val="000000"/>
          <w:szCs w:val="28"/>
          <w:shd w:val="clear" w:color="auto" w:fill="FFFFFF"/>
        </w:rPr>
        <w:t xml:space="preserve"> территории</w:t>
      </w:r>
    </w:p>
    <w:p w:rsidR="00FC3B92" w:rsidRPr="00865C4B" w:rsidRDefault="00FC3B92" w:rsidP="0059258E">
      <w:pPr>
        <w:spacing w:line="240" w:lineRule="auto"/>
        <w:ind w:firstLine="0"/>
        <w:jc w:val="center"/>
      </w:pPr>
    </w:p>
    <w:p w:rsidR="00986D1B" w:rsidRDefault="00986D1B" w:rsidP="00B77156">
      <w:pPr>
        <w:ind w:firstLine="0"/>
      </w:pPr>
    </w:p>
    <w:p w:rsidR="00245017" w:rsidRDefault="00245017" w:rsidP="00450FDE">
      <w:pPr>
        <w:ind w:firstLine="0"/>
      </w:pPr>
    </w:p>
    <w:p w:rsidR="00986D1B" w:rsidRDefault="00986D1B" w:rsidP="009F14BB">
      <w:pPr>
        <w:ind w:firstLine="0"/>
      </w:pPr>
    </w:p>
    <w:p w:rsidR="0059258E" w:rsidRPr="00865C4B" w:rsidRDefault="0059258E" w:rsidP="00B37A87">
      <w:pPr>
        <w:ind w:firstLine="0"/>
        <w:jc w:val="center"/>
      </w:pPr>
    </w:p>
    <w:tbl>
      <w:tblPr>
        <w:tblW w:w="0" w:type="auto"/>
        <w:tblInd w:w="4219" w:type="dxa"/>
        <w:tblLook w:val="04A0" w:firstRow="1" w:lastRow="0" w:firstColumn="1" w:lastColumn="0" w:noHBand="0" w:noVBand="1"/>
      </w:tblPr>
      <w:tblGrid>
        <w:gridCol w:w="2456"/>
        <w:gridCol w:w="3247"/>
      </w:tblGrid>
      <w:tr w:rsidR="00E81382" w:rsidRPr="00865C4B" w:rsidTr="00E81382">
        <w:trPr>
          <w:trHeight w:val="340"/>
        </w:trPr>
        <w:tc>
          <w:tcPr>
            <w:tcW w:w="2456" w:type="dxa"/>
            <w:shd w:val="clear" w:color="auto" w:fill="auto"/>
            <w:vAlign w:val="center"/>
          </w:tcPr>
          <w:p w:rsidR="00E81382" w:rsidRPr="00865C4B" w:rsidRDefault="00E81382" w:rsidP="00E81382">
            <w:pPr>
              <w:spacing w:line="240" w:lineRule="auto"/>
              <w:ind w:firstLine="0"/>
            </w:pPr>
            <w:r w:rsidRPr="00865C4B">
              <w:t>Заказчик:</w:t>
            </w:r>
          </w:p>
        </w:tc>
        <w:tc>
          <w:tcPr>
            <w:tcW w:w="3247" w:type="dxa"/>
            <w:shd w:val="clear" w:color="auto" w:fill="auto"/>
            <w:vAlign w:val="center"/>
          </w:tcPr>
          <w:p w:rsidR="00E81382" w:rsidRPr="0059258E" w:rsidRDefault="0059258E" w:rsidP="00E70997">
            <w:pPr>
              <w:spacing w:line="240" w:lineRule="auto"/>
              <w:ind w:firstLine="0"/>
              <w:rPr>
                <w:bCs/>
                <w:szCs w:val="28"/>
              </w:rPr>
            </w:pPr>
            <w:r w:rsidRPr="0059258E">
              <w:rPr>
                <w:szCs w:val="28"/>
                <w:lang w:eastAsia="en-US"/>
              </w:rPr>
              <w:t>Администрация</w:t>
            </w:r>
            <w:r w:rsidR="00E70997">
              <w:rPr>
                <w:szCs w:val="28"/>
                <w:lang w:eastAsia="en-US"/>
              </w:rPr>
              <w:t xml:space="preserve"> Кунашакского района Челябинской области</w:t>
            </w:r>
          </w:p>
        </w:tc>
      </w:tr>
      <w:tr w:rsidR="00E81382" w:rsidRPr="00865C4B" w:rsidTr="00E81382">
        <w:trPr>
          <w:trHeight w:val="340"/>
        </w:trPr>
        <w:tc>
          <w:tcPr>
            <w:tcW w:w="2456" w:type="dxa"/>
            <w:shd w:val="clear" w:color="auto" w:fill="auto"/>
            <w:vAlign w:val="center"/>
          </w:tcPr>
          <w:p w:rsidR="00E81382" w:rsidRPr="00865C4B" w:rsidRDefault="00E81382" w:rsidP="00E81382">
            <w:pPr>
              <w:spacing w:line="240" w:lineRule="auto"/>
              <w:ind w:firstLine="0"/>
            </w:pPr>
            <w:r w:rsidRPr="00865C4B">
              <w:t>Исполнитель:</w:t>
            </w:r>
          </w:p>
        </w:tc>
        <w:tc>
          <w:tcPr>
            <w:tcW w:w="3247" w:type="dxa"/>
            <w:shd w:val="clear" w:color="auto" w:fill="auto"/>
            <w:vAlign w:val="center"/>
          </w:tcPr>
          <w:p w:rsidR="00E81382" w:rsidRPr="00865C4B" w:rsidRDefault="00E81382" w:rsidP="0059258E">
            <w:pPr>
              <w:spacing w:line="240" w:lineRule="auto"/>
              <w:ind w:firstLine="0"/>
            </w:pPr>
            <w:r w:rsidRPr="00865C4B">
              <w:t>ООО «</w:t>
            </w:r>
            <w:r w:rsidR="0059258E">
              <w:t>ЗЕНИТ</w:t>
            </w:r>
            <w:r w:rsidRPr="00865C4B">
              <w:t>»</w:t>
            </w:r>
          </w:p>
        </w:tc>
      </w:tr>
    </w:tbl>
    <w:p w:rsidR="00B02819" w:rsidRDefault="00B02819" w:rsidP="00004C93">
      <w:pPr>
        <w:spacing w:line="240" w:lineRule="auto"/>
        <w:ind w:firstLine="0"/>
      </w:pPr>
    </w:p>
    <w:p w:rsidR="00AA0A1F" w:rsidRDefault="00AA0A1F" w:rsidP="00004C93">
      <w:pPr>
        <w:spacing w:line="240" w:lineRule="auto"/>
        <w:ind w:firstLine="0"/>
      </w:pPr>
    </w:p>
    <w:tbl>
      <w:tblPr>
        <w:tblW w:w="4894" w:type="pct"/>
        <w:tblInd w:w="108" w:type="dxa"/>
        <w:tblLook w:val="04A0" w:firstRow="1" w:lastRow="0" w:firstColumn="1" w:lastColumn="0" w:noHBand="0" w:noVBand="1"/>
      </w:tblPr>
      <w:tblGrid>
        <w:gridCol w:w="3402"/>
        <w:gridCol w:w="3739"/>
        <w:gridCol w:w="2782"/>
      </w:tblGrid>
      <w:tr w:rsidR="00977078" w:rsidRPr="00865C4B" w:rsidTr="0059258E">
        <w:trPr>
          <w:trHeight w:val="454"/>
        </w:trPr>
        <w:tc>
          <w:tcPr>
            <w:tcW w:w="1714" w:type="pct"/>
            <w:shd w:val="clear" w:color="auto" w:fill="auto"/>
            <w:vAlign w:val="center"/>
          </w:tcPr>
          <w:p w:rsidR="00AF69F6" w:rsidRPr="00865C4B" w:rsidRDefault="0059258E" w:rsidP="0059258E">
            <w:pPr>
              <w:spacing w:line="240" w:lineRule="auto"/>
              <w:ind w:firstLine="0"/>
              <w:jc w:val="left"/>
            </w:pPr>
            <w:r>
              <w:t>Главный инженер проекта</w:t>
            </w:r>
          </w:p>
        </w:tc>
        <w:tc>
          <w:tcPr>
            <w:tcW w:w="1884" w:type="pct"/>
            <w:shd w:val="clear" w:color="auto" w:fill="auto"/>
            <w:vAlign w:val="center"/>
          </w:tcPr>
          <w:p w:rsidR="00AF69F6" w:rsidRPr="00865C4B" w:rsidRDefault="00955641" w:rsidP="00004C93">
            <w:pPr>
              <w:spacing w:line="240" w:lineRule="auto"/>
              <w:ind w:firstLine="0"/>
              <w:jc w:val="center"/>
            </w:pPr>
            <w:r w:rsidRPr="00865C4B">
              <w:t>______________________</w:t>
            </w:r>
          </w:p>
        </w:tc>
        <w:tc>
          <w:tcPr>
            <w:tcW w:w="1402" w:type="pct"/>
            <w:shd w:val="clear" w:color="auto" w:fill="auto"/>
            <w:vAlign w:val="center"/>
          </w:tcPr>
          <w:p w:rsidR="00AF69F6" w:rsidRPr="00865C4B" w:rsidRDefault="00E70997" w:rsidP="00004C93">
            <w:pPr>
              <w:spacing w:line="240" w:lineRule="auto"/>
              <w:ind w:firstLine="0"/>
              <w:jc w:val="left"/>
            </w:pPr>
            <w:r>
              <w:t>К.В. Новенюк</w:t>
            </w:r>
          </w:p>
        </w:tc>
      </w:tr>
      <w:tr w:rsidR="00E70997" w:rsidRPr="00865C4B" w:rsidTr="0059258E">
        <w:trPr>
          <w:trHeight w:val="454"/>
        </w:trPr>
        <w:tc>
          <w:tcPr>
            <w:tcW w:w="1714" w:type="pct"/>
            <w:shd w:val="clear" w:color="auto" w:fill="auto"/>
            <w:vAlign w:val="center"/>
          </w:tcPr>
          <w:p w:rsidR="00E70997" w:rsidRPr="00865C4B" w:rsidRDefault="00E70997" w:rsidP="00004C93">
            <w:pPr>
              <w:spacing w:line="240" w:lineRule="auto"/>
              <w:ind w:firstLine="0"/>
              <w:jc w:val="left"/>
            </w:pPr>
            <w:r>
              <w:t>Архитектор</w:t>
            </w:r>
          </w:p>
        </w:tc>
        <w:tc>
          <w:tcPr>
            <w:tcW w:w="1884" w:type="pct"/>
            <w:shd w:val="clear" w:color="auto" w:fill="auto"/>
            <w:vAlign w:val="center"/>
          </w:tcPr>
          <w:p w:rsidR="00E70997" w:rsidRPr="00865C4B" w:rsidRDefault="00E70997" w:rsidP="00004C93">
            <w:pPr>
              <w:spacing w:line="240" w:lineRule="auto"/>
              <w:ind w:firstLine="0"/>
              <w:jc w:val="center"/>
            </w:pPr>
            <w:r w:rsidRPr="00865C4B">
              <w:t>______________________</w:t>
            </w:r>
          </w:p>
        </w:tc>
        <w:tc>
          <w:tcPr>
            <w:tcW w:w="1402" w:type="pct"/>
            <w:shd w:val="clear" w:color="auto" w:fill="auto"/>
            <w:vAlign w:val="center"/>
          </w:tcPr>
          <w:p w:rsidR="00E70997" w:rsidRPr="00865C4B" w:rsidRDefault="00E70997" w:rsidP="00531B4C">
            <w:pPr>
              <w:spacing w:line="240" w:lineRule="auto"/>
              <w:ind w:firstLine="0"/>
              <w:jc w:val="left"/>
            </w:pPr>
            <w:r>
              <w:t>К.В. Новенюк</w:t>
            </w:r>
          </w:p>
        </w:tc>
      </w:tr>
    </w:tbl>
    <w:p w:rsidR="001B1924" w:rsidRPr="00865C4B" w:rsidRDefault="001B1924" w:rsidP="00F50769">
      <w:pPr>
        <w:ind w:firstLine="0"/>
        <w:jc w:val="center"/>
      </w:pPr>
    </w:p>
    <w:p w:rsidR="009F31B4" w:rsidRPr="00865C4B" w:rsidRDefault="009F31B4" w:rsidP="00F50769">
      <w:pPr>
        <w:ind w:firstLine="0"/>
        <w:jc w:val="center"/>
      </w:pPr>
    </w:p>
    <w:p w:rsidR="0046259B" w:rsidRDefault="0018094C" w:rsidP="00F50769">
      <w:pPr>
        <w:ind w:firstLine="0"/>
        <w:jc w:val="center"/>
      </w:pPr>
      <w:r w:rsidRPr="00865C4B">
        <w:t xml:space="preserve">г. </w:t>
      </w:r>
      <w:r w:rsidR="0059258E">
        <w:rPr>
          <w:szCs w:val="28"/>
        </w:rPr>
        <w:t>Челябинск</w:t>
      </w:r>
      <w:r w:rsidR="0059258E" w:rsidRPr="00865C4B">
        <w:rPr>
          <w:szCs w:val="28"/>
        </w:rPr>
        <w:t>, 201</w:t>
      </w:r>
      <w:r w:rsidR="0059258E">
        <w:rPr>
          <w:szCs w:val="28"/>
        </w:rPr>
        <w:t>7</w:t>
      </w:r>
      <w:r w:rsidR="0059258E" w:rsidRPr="00865C4B">
        <w:rPr>
          <w:szCs w:val="28"/>
        </w:rPr>
        <w:t xml:space="preserve"> </w:t>
      </w:r>
      <w:r w:rsidRPr="00865C4B">
        <w:t>г</w:t>
      </w:r>
      <w:r w:rsidR="00AF69F6" w:rsidRPr="00865C4B">
        <w:t>.</w:t>
      </w:r>
    </w:p>
    <w:p w:rsidR="006B6750" w:rsidRDefault="006B6750" w:rsidP="006B6750">
      <w:pPr>
        <w:tabs>
          <w:tab w:val="left" w:pos="2300"/>
          <w:tab w:val="center" w:pos="4961"/>
        </w:tabs>
        <w:ind w:firstLine="0"/>
        <w:jc w:val="left"/>
        <w:rPr>
          <w:sz w:val="26"/>
          <w:szCs w:val="26"/>
        </w:rPr>
      </w:pPr>
    </w:p>
    <w:p w:rsidR="002410F1" w:rsidRPr="00492F95" w:rsidRDefault="006B6750" w:rsidP="002410F1">
      <w:pPr>
        <w:ind w:firstLine="0"/>
        <w:jc w:val="center"/>
      </w:pPr>
      <w:r w:rsidRPr="006B6750">
        <w:rPr>
          <w:sz w:val="26"/>
          <w:szCs w:val="26"/>
        </w:rPr>
        <w:lastRenderedPageBreak/>
        <w:tab/>
      </w:r>
      <w:r w:rsidRPr="006B6750">
        <w:rPr>
          <w:sz w:val="26"/>
          <w:szCs w:val="26"/>
        </w:rPr>
        <w:tab/>
      </w:r>
      <w:bookmarkStart w:id="1" w:name="_Toc412646073"/>
      <w:r w:rsidR="002410F1" w:rsidRPr="00492F95">
        <w:t>Содержание</w:t>
      </w:r>
    </w:p>
    <w:p w:rsidR="002410F1" w:rsidRPr="00492F95" w:rsidRDefault="002410F1" w:rsidP="002410F1">
      <w:pPr>
        <w:ind w:firstLine="0"/>
      </w:pPr>
    </w:p>
    <w:p w:rsidR="002410F1" w:rsidRPr="00492F95" w:rsidRDefault="002410F1" w:rsidP="002410F1">
      <w:pPr>
        <w:pStyle w:val="13"/>
        <w:rPr>
          <w:rFonts w:ascii="Calibri" w:hAnsi="Calibri"/>
          <w:sz w:val="22"/>
          <w:szCs w:val="22"/>
        </w:rPr>
      </w:pPr>
      <w:r w:rsidRPr="00492F95">
        <w:fldChar w:fldCharType="begin"/>
      </w:r>
      <w:r w:rsidRPr="00492F95">
        <w:instrText xml:space="preserve"> TOC \o "1-3" \h \z \u </w:instrText>
      </w:r>
      <w:r w:rsidRPr="00492F95">
        <w:fldChar w:fldCharType="separate"/>
      </w:r>
      <w:hyperlink w:anchor="_Toc482957018" w:history="1">
        <w:r w:rsidRPr="00492F95">
          <w:rPr>
            <w:rStyle w:val="af9"/>
            <w:color w:val="auto"/>
          </w:rPr>
          <w:t>I.</w:t>
        </w:r>
        <w:r w:rsidRPr="00492F95">
          <w:t xml:space="preserve"> Перечень и сведения о площади образуемых </w:t>
        </w:r>
        <w:r>
          <w:t xml:space="preserve">и изменяемых </w:t>
        </w:r>
        <w:r w:rsidRPr="00492F95">
          <w:t>земельных участков, в том числе возможные способы их образования. Вид разрешенного использования образуемых земельных участков в соответствии с проектом планировки территории</w:t>
        </w:r>
        <w:r w:rsidRPr="00492F95">
          <w:rPr>
            <w:webHidden/>
          </w:rPr>
          <w:tab/>
        </w:r>
        <w:r w:rsidR="00EA786E">
          <w:rPr>
            <w:webHidden/>
          </w:rPr>
          <w:t>7</w:t>
        </w:r>
      </w:hyperlink>
    </w:p>
    <w:p w:rsidR="002410F1" w:rsidRPr="00492F95" w:rsidRDefault="002410F1" w:rsidP="002410F1">
      <w:pPr>
        <w:pStyle w:val="13"/>
        <w:rPr>
          <w:rFonts w:ascii="Calibri" w:hAnsi="Calibri"/>
          <w:sz w:val="22"/>
          <w:szCs w:val="22"/>
        </w:rPr>
      </w:pPr>
      <w:hyperlink w:anchor="_Toc482957019" w:history="1">
        <w:r w:rsidRPr="00492F95">
          <w:rPr>
            <w:rStyle w:val="af9"/>
            <w:color w:val="auto"/>
          </w:rPr>
          <w:t xml:space="preserve">II.Перечень и сведения о площади образуемых </w:t>
        </w:r>
        <w:r>
          <w:rPr>
            <w:rStyle w:val="af9"/>
            <w:color w:val="auto"/>
          </w:rPr>
          <w:t xml:space="preserve">и изменяемых </w:t>
        </w:r>
        <w:r w:rsidRPr="00492F95">
          <w:rPr>
            <w:rStyle w:val="af9"/>
            <w:color w:val="auto"/>
          </w:rPr>
          <w:t>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  </w:r>
        <w:r w:rsidRPr="00492F95">
          <w:rPr>
            <w:webHidden/>
          </w:rPr>
          <w:tab/>
        </w:r>
        <w:r w:rsidR="00EA786E">
          <w:rPr>
            <w:webHidden/>
          </w:rPr>
          <w:t>8</w:t>
        </w:r>
      </w:hyperlink>
    </w:p>
    <w:p w:rsidR="002410F1" w:rsidRPr="00492F95" w:rsidRDefault="002410F1" w:rsidP="002410F1">
      <w:pPr>
        <w:pStyle w:val="13"/>
        <w:rPr>
          <w:rFonts w:ascii="Calibri" w:hAnsi="Calibri"/>
          <w:sz w:val="22"/>
          <w:szCs w:val="22"/>
        </w:rPr>
      </w:pPr>
      <w:hyperlink w:anchor="_Toc482957020" w:history="1">
        <w:r w:rsidRPr="00492F95">
          <w:rPr>
            <w:rStyle w:val="af9"/>
            <w:color w:val="auto"/>
          </w:rPr>
          <w:t>III.</w:t>
        </w:r>
        <w:r w:rsidRPr="00492F95">
          <w:t xml:space="preserve"> Координаты образуемых </w:t>
        </w:r>
        <w:r>
          <w:t xml:space="preserve">и изменяемых </w:t>
        </w:r>
        <w:r w:rsidRPr="00492F95">
          <w:t>земельных участков</w:t>
        </w:r>
        <w:r w:rsidRPr="00492F95">
          <w:rPr>
            <w:webHidden/>
          </w:rPr>
          <w:tab/>
        </w:r>
        <w:r w:rsidR="00EA786E">
          <w:rPr>
            <w:webHidden/>
          </w:rPr>
          <w:t>8</w:t>
        </w:r>
      </w:hyperlink>
    </w:p>
    <w:p w:rsidR="00CA5AA5" w:rsidRPr="00492DC9" w:rsidRDefault="002410F1" w:rsidP="002410F1">
      <w:pPr>
        <w:tabs>
          <w:tab w:val="left" w:pos="2300"/>
          <w:tab w:val="center" w:pos="4961"/>
        </w:tabs>
        <w:ind w:firstLine="0"/>
        <w:jc w:val="left"/>
      </w:pPr>
      <w:r w:rsidRPr="00492F95">
        <w:rPr>
          <w:bCs/>
        </w:rPr>
        <w:fldChar w:fldCharType="end"/>
      </w:r>
      <w:r w:rsidR="00FF0D04" w:rsidRPr="00F51322">
        <w:rPr>
          <w:color w:val="FF0000"/>
        </w:rPr>
        <w:br w:type="page"/>
      </w:r>
      <w:bookmarkEnd w:id="1"/>
      <w:r w:rsidR="00A5008D" w:rsidRPr="00492DC9">
        <w:lastRenderedPageBreak/>
        <w:t>С</w:t>
      </w:r>
      <w:r w:rsidR="00A36CA9" w:rsidRPr="00492DC9">
        <w:t>остав проекта</w:t>
      </w:r>
    </w:p>
    <w:tbl>
      <w:tblPr>
        <w:tblpPr w:leftFromText="181" w:rightFromText="181" w:vertAnchor="text" w:horzAnchor="margin" w:tblpX="-56" w:tblpY="4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6"/>
        <w:gridCol w:w="6853"/>
        <w:gridCol w:w="1798"/>
      </w:tblGrid>
      <w:tr w:rsidR="00107F79" w:rsidRPr="0085100D" w:rsidTr="0023593D">
        <w:trPr>
          <w:trHeight w:val="415"/>
        </w:trPr>
        <w:tc>
          <w:tcPr>
            <w:tcW w:w="712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07F79" w:rsidRPr="0085100D" w:rsidRDefault="00107F79" w:rsidP="0023593D">
            <w:pPr>
              <w:pStyle w:val="S"/>
              <w:spacing w:line="240" w:lineRule="auto"/>
              <w:ind w:hanging="62"/>
              <w:contextualSpacing/>
              <w:rPr>
                <w:sz w:val="26"/>
                <w:szCs w:val="26"/>
                <w:lang w:val="ru-RU" w:eastAsia="ru-RU"/>
              </w:rPr>
            </w:pPr>
            <w:r w:rsidRPr="0085100D">
              <w:rPr>
                <w:sz w:val="26"/>
                <w:szCs w:val="26"/>
                <w:lang w:val="ru-RU" w:eastAsia="ru-RU"/>
              </w:rPr>
              <w:t>№ п/п</w:t>
            </w:r>
          </w:p>
        </w:tc>
        <w:tc>
          <w:tcPr>
            <w:tcW w:w="3397" w:type="pct"/>
            <w:tcBorders>
              <w:bottom w:val="single" w:sz="4" w:space="0" w:color="auto"/>
            </w:tcBorders>
            <w:vAlign w:val="center"/>
          </w:tcPr>
          <w:p w:rsidR="00107F79" w:rsidRPr="0085100D" w:rsidRDefault="00107F79" w:rsidP="0023593D">
            <w:pPr>
              <w:pStyle w:val="S"/>
              <w:spacing w:line="240" w:lineRule="auto"/>
              <w:contextualSpacing/>
              <w:rPr>
                <w:sz w:val="26"/>
                <w:szCs w:val="26"/>
                <w:lang w:val="ru-RU" w:eastAsia="ru-RU"/>
              </w:rPr>
            </w:pPr>
            <w:r w:rsidRPr="0085100D">
              <w:rPr>
                <w:sz w:val="26"/>
                <w:szCs w:val="26"/>
                <w:lang w:val="ru-RU" w:eastAsia="ru-RU"/>
              </w:rPr>
              <w:t>Наименование документа</w:t>
            </w:r>
          </w:p>
        </w:tc>
        <w:tc>
          <w:tcPr>
            <w:tcW w:w="891" w:type="pct"/>
            <w:tcBorders>
              <w:bottom w:val="single" w:sz="4" w:space="0" w:color="auto"/>
            </w:tcBorders>
            <w:vAlign w:val="center"/>
          </w:tcPr>
          <w:p w:rsidR="00107F79" w:rsidRPr="0085100D" w:rsidRDefault="00107F79" w:rsidP="0023593D">
            <w:pPr>
              <w:pStyle w:val="S"/>
              <w:spacing w:line="240" w:lineRule="auto"/>
              <w:ind w:firstLine="0"/>
              <w:contextualSpacing/>
              <w:rPr>
                <w:sz w:val="26"/>
                <w:szCs w:val="26"/>
                <w:lang w:val="ru-RU" w:eastAsia="ru-RU"/>
              </w:rPr>
            </w:pPr>
            <w:r w:rsidRPr="0085100D">
              <w:rPr>
                <w:sz w:val="26"/>
                <w:szCs w:val="26"/>
                <w:lang w:val="ru-RU" w:eastAsia="ru-RU"/>
              </w:rPr>
              <w:t>Масштаб</w:t>
            </w:r>
          </w:p>
        </w:tc>
      </w:tr>
      <w:tr w:rsidR="00107F79" w:rsidRPr="0085100D" w:rsidTr="0023593D">
        <w:trPr>
          <w:trHeight w:val="70"/>
        </w:trPr>
        <w:tc>
          <w:tcPr>
            <w:tcW w:w="712" w:type="pct"/>
            <w:tcMar>
              <w:left w:w="57" w:type="dxa"/>
              <w:right w:w="57" w:type="dxa"/>
            </w:tcMar>
            <w:vAlign w:val="center"/>
          </w:tcPr>
          <w:p w:rsidR="00107F79" w:rsidRPr="0085100D" w:rsidRDefault="00107F79" w:rsidP="0023593D">
            <w:pPr>
              <w:pStyle w:val="S"/>
              <w:spacing w:line="240" w:lineRule="auto"/>
              <w:ind w:firstLine="0"/>
              <w:contextualSpacing/>
              <w:rPr>
                <w:sz w:val="26"/>
                <w:szCs w:val="26"/>
                <w:lang w:val="ru-RU" w:eastAsia="ru-RU"/>
              </w:rPr>
            </w:pPr>
            <w:r w:rsidRPr="0085100D">
              <w:rPr>
                <w:sz w:val="26"/>
                <w:szCs w:val="26"/>
                <w:lang w:val="ru-RU" w:eastAsia="ru-RU"/>
              </w:rPr>
              <w:t>1</w:t>
            </w:r>
          </w:p>
        </w:tc>
        <w:tc>
          <w:tcPr>
            <w:tcW w:w="3397" w:type="pct"/>
            <w:vAlign w:val="center"/>
          </w:tcPr>
          <w:p w:rsidR="00107F79" w:rsidRPr="0085100D" w:rsidRDefault="00107F79" w:rsidP="0023593D">
            <w:pPr>
              <w:pStyle w:val="S"/>
              <w:spacing w:line="240" w:lineRule="auto"/>
              <w:ind w:firstLine="0"/>
              <w:contextualSpacing/>
              <w:rPr>
                <w:sz w:val="26"/>
                <w:szCs w:val="26"/>
                <w:lang w:val="ru-RU" w:eastAsia="ru-RU"/>
              </w:rPr>
            </w:pPr>
            <w:r w:rsidRPr="0085100D">
              <w:rPr>
                <w:sz w:val="26"/>
                <w:szCs w:val="26"/>
                <w:lang w:val="ru-RU" w:eastAsia="ru-RU"/>
              </w:rPr>
              <w:t>2</w:t>
            </w:r>
          </w:p>
        </w:tc>
        <w:tc>
          <w:tcPr>
            <w:tcW w:w="891" w:type="pct"/>
            <w:vAlign w:val="center"/>
          </w:tcPr>
          <w:p w:rsidR="00107F79" w:rsidRPr="0085100D" w:rsidRDefault="00107F79" w:rsidP="0023593D">
            <w:pPr>
              <w:pStyle w:val="S"/>
              <w:spacing w:line="240" w:lineRule="auto"/>
              <w:ind w:firstLine="0"/>
              <w:contextualSpacing/>
              <w:rPr>
                <w:sz w:val="26"/>
                <w:szCs w:val="26"/>
                <w:lang w:val="ru-RU" w:eastAsia="ru-RU"/>
              </w:rPr>
            </w:pPr>
            <w:r w:rsidRPr="0085100D">
              <w:rPr>
                <w:sz w:val="26"/>
                <w:szCs w:val="26"/>
                <w:lang w:val="ru-RU" w:eastAsia="ru-RU"/>
              </w:rPr>
              <w:t>3</w:t>
            </w:r>
          </w:p>
        </w:tc>
      </w:tr>
      <w:tr w:rsidR="00107F79" w:rsidRPr="0085100D" w:rsidTr="0023593D">
        <w:trPr>
          <w:trHeight w:val="292"/>
        </w:trPr>
        <w:tc>
          <w:tcPr>
            <w:tcW w:w="712" w:type="pct"/>
            <w:tcMar>
              <w:left w:w="57" w:type="dxa"/>
              <w:right w:w="57" w:type="dxa"/>
            </w:tcMar>
            <w:vAlign w:val="center"/>
          </w:tcPr>
          <w:p w:rsidR="00107F79" w:rsidRPr="0085100D" w:rsidRDefault="00107F79" w:rsidP="0023593D">
            <w:pPr>
              <w:pStyle w:val="S"/>
              <w:spacing w:line="240" w:lineRule="auto"/>
              <w:contextualSpacing/>
              <w:rPr>
                <w:sz w:val="26"/>
                <w:szCs w:val="26"/>
                <w:lang w:val="ru-RU" w:eastAsia="ru-RU"/>
              </w:rPr>
            </w:pPr>
          </w:p>
        </w:tc>
        <w:tc>
          <w:tcPr>
            <w:tcW w:w="3397" w:type="pct"/>
            <w:vAlign w:val="center"/>
          </w:tcPr>
          <w:p w:rsidR="00107F79" w:rsidRPr="0085100D" w:rsidRDefault="00107F79" w:rsidP="0023593D">
            <w:pPr>
              <w:pStyle w:val="S"/>
              <w:spacing w:line="240" w:lineRule="auto"/>
              <w:ind w:hanging="37"/>
              <w:contextualSpacing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Проект планировки территории</w:t>
            </w:r>
          </w:p>
        </w:tc>
        <w:tc>
          <w:tcPr>
            <w:tcW w:w="891" w:type="pct"/>
            <w:vAlign w:val="center"/>
          </w:tcPr>
          <w:p w:rsidR="00107F79" w:rsidRPr="0085100D" w:rsidRDefault="00107F79" w:rsidP="0023593D">
            <w:pPr>
              <w:pStyle w:val="S"/>
              <w:spacing w:line="240" w:lineRule="auto"/>
              <w:contextualSpacing/>
              <w:jc w:val="both"/>
              <w:rPr>
                <w:sz w:val="26"/>
                <w:szCs w:val="26"/>
                <w:lang w:val="ru-RU" w:eastAsia="ru-RU"/>
              </w:rPr>
            </w:pPr>
          </w:p>
        </w:tc>
      </w:tr>
      <w:tr w:rsidR="00107F79" w:rsidRPr="0085100D" w:rsidTr="0023593D">
        <w:trPr>
          <w:trHeight w:val="292"/>
        </w:trPr>
        <w:tc>
          <w:tcPr>
            <w:tcW w:w="712" w:type="pct"/>
            <w:tcMar>
              <w:left w:w="57" w:type="dxa"/>
              <w:right w:w="57" w:type="dxa"/>
            </w:tcMar>
            <w:vAlign w:val="center"/>
          </w:tcPr>
          <w:p w:rsidR="00107F79" w:rsidRPr="0085100D" w:rsidRDefault="00107F79" w:rsidP="0023593D">
            <w:pPr>
              <w:pStyle w:val="S"/>
              <w:spacing w:line="240" w:lineRule="auto"/>
              <w:contextualSpacing/>
              <w:rPr>
                <w:sz w:val="26"/>
                <w:szCs w:val="26"/>
                <w:lang w:val="ru-RU" w:eastAsia="ru-RU"/>
              </w:rPr>
            </w:pPr>
          </w:p>
        </w:tc>
        <w:tc>
          <w:tcPr>
            <w:tcW w:w="3397" w:type="pct"/>
            <w:vAlign w:val="center"/>
          </w:tcPr>
          <w:p w:rsidR="00107F79" w:rsidRPr="0085100D" w:rsidRDefault="00107F79" w:rsidP="0023593D">
            <w:pPr>
              <w:pStyle w:val="S"/>
              <w:spacing w:line="240" w:lineRule="auto"/>
              <w:ind w:hanging="37"/>
              <w:contextualSpacing/>
              <w:rPr>
                <w:sz w:val="26"/>
                <w:szCs w:val="26"/>
                <w:lang w:val="ru-RU" w:eastAsia="ru-RU"/>
              </w:rPr>
            </w:pPr>
            <w:r w:rsidRPr="0085100D">
              <w:rPr>
                <w:sz w:val="26"/>
                <w:szCs w:val="26"/>
                <w:lang w:val="ru-RU" w:eastAsia="ru-RU"/>
              </w:rPr>
              <w:t>Основная часть</w:t>
            </w:r>
          </w:p>
        </w:tc>
        <w:tc>
          <w:tcPr>
            <w:tcW w:w="891" w:type="pct"/>
            <w:vAlign w:val="center"/>
          </w:tcPr>
          <w:p w:rsidR="00107F79" w:rsidRPr="0085100D" w:rsidRDefault="00107F79" w:rsidP="0023593D">
            <w:pPr>
              <w:pStyle w:val="S"/>
              <w:spacing w:line="240" w:lineRule="auto"/>
              <w:contextualSpacing/>
              <w:jc w:val="both"/>
              <w:rPr>
                <w:sz w:val="26"/>
                <w:szCs w:val="26"/>
                <w:lang w:val="ru-RU" w:eastAsia="ru-RU"/>
              </w:rPr>
            </w:pPr>
          </w:p>
        </w:tc>
      </w:tr>
      <w:tr w:rsidR="00107F79" w:rsidRPr="0085100D" w:rsidTr="0023593D">
        <w:trPr>
          <w:trHeight w:val="292"/>
        </w:trPr>
        <w:tc>
          <w:tcPr>
            <w:tcW w:w="712" w:type="pct"/>
            <w:tcMar>
              <w:left w:w="57" w:type="dxa"/>
              <w:right w:w="57" w:type="dxa"/>
            </w:tcMar>
            <w:vAlign w:val="center"/>
          </w:tcPr>
          <w:p w:rsidR="00107F79" w:rsidRPr="0085100D" w:rsidRDefault="00107F79" w:rsidP="0023593D">
            <w:pPr>
              <w:pStyle w:val="S"/>
              <w:spacing w:line="240" w:lineRule="auto"/>
              <w:ind w:firstLine="0"/>
              <w:contextualSpacing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ТОМ1</w:t>
            </w:r>
          </w:p>
        </w:tc>
        <w:tc>
          <w:tcPr>
            <w:tcW w:w="3397" w:type="pct"/>
            <w:vAlign w:val="center"/>
          </w:tcPr>
          <w:p w:rsidR="00107F79" w:rsidRPr="0085100D" w:rsidRDefault="00107F79" w:rsidP="0023593D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85100D">
              <w:rPr>
                <w:sz w:val="26"/>
                <w:szCs w:val="26"/>
                <w:shd w:val="clear" w:color="auto" w:fill="FFFFFF"/>
              </w:rPr>
              <w:t>Пояснительная записка проекта планировки территории</w:t>
            </w:r>
          </w:p>
        </w:tc>
        <w:tc>
          <w:tcPr>
            <w:tcW w:w="891" w:type="pct"/>
            <w:vAlign w:val="center"/>
          </w:tcPr>
          <w:p w:rsidR="00107F79" w:rsidRPr="0085100D" w:rsidRDefault="00107F79" w:rsidP="0023593D">
            <w:pPr>
              <w:pStyle w:val="S"/>
              <w:spacing w:line="240" w:lineRule="auto"/>
              <w:ind w:firstLine="0"/>
              <w:contextualSpacing/>
              <w:rPr>
                <w:sz w:val="26"/>
                <w:szCs w:val="26"/>
                <w:lang w:val="ru-RU" w:eastAsia="ru-RU"/>
              </w:rPr>
            </w:pPr>
          </w:p>
        </w:tc>
      </w:tr>
      <w:tr w:rsidR="00107F79" w:rsidRPr="0085100D" w:rsidTr="0023593D">
        <w:trPr>
          <w:trHeight w:val="292"/>
        </w:trPr>
        <w:tc>
          <w:tcPr>
            <w:tcW w:w="712" w:type="pct"/>
            <w:tcMar>
              <w:left w:w="57" w:type="dxa"/>
              <w:right w:w="57" w:type="dxa"/>
            </w:tcMar>
            <w:vAlign w:val="center"/>
          </w:tcPr>
          <w:p w:rsidR="00107F79" w:rsidRPr="0085100D" w:rsidRDefault="00107F79" w:rsidP="0023593D">
            <w:pPr>
              <w:pStyle w:val="S"/>
              <w:spacing w:line="240" w:lineRule="auto"/>
              <w:ind w:firstLine="0"/>
              <w:contextualSpacing/>
              <w:rPr>
                <w:sz w:val="26"/>
                <w:szCs w:val="26"/>
                <w:lang w:val="ru-RU" w:eastAsia="ru-RU"/>
              </w:rPr>
            </w:pPr>
            <w:r w:rsidRPr="0085100D">
              <w:rPr>
                <w:sz w:val="26"/>
                <w:szCs w:val="26"/>
                <w:lang w:val="ru-RU" w:eastAsia="ru-RU"/>
              </w:rPr>
              <w:t>1</w:t>
            </w:r>
          </w:p>
        </w:tc>
        <w:tc>
          <w:tcPr>
            <w:tcW w:w="3397" w:type="pct"/>
            <w:vAlign w:val="center"/>
          </w:tcPr>
          <w:p w:rsidR="00107F79" w:rsidRPr="0085100D" w:rsidRDefault="00107F79" w:rsidP="0023593D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85100D">
              <w:rPr>
                <w:sz w:val="26"/>
                <w:szCs w:val="26"/>
              </w:rPr>
              <w:t xml:space="preserve">Чертёж планировки территории </w:t>
            </w:r>
          </w:p>
        </w:tc>
        <w:tc>
          <w:tcPr>
            <w:tcW w:w="891" w:type="pct"/>
            <w:vAlign w:val="center"/>
          </w:tcPr>
          <w:p w:rsidR="00107F79" w:rsidRPr="0085100D" w:rsidRDefault="00107F79" w:rsidP="0023593D">
            <w:pPr>
              <w:pStyle w:val="S"/>
              <w:spacing w:line="240" w:lineRule="auto"/>
              <w:ind w:firstLine="0"/>
              <w:contextualSpacing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М 1:2</w:t>
            </w:r>
            <w:r w:rsidRPr="0085100D">
              <w:rPr>
                <w:sz w:val="26"/>
                <w:szCs w:val="26"/>
                <w:lang w:val="ru-RU" w:eastAsia="ru-RU"/>
              </w:rPr>
              <w:t xml:space="preserve"> 000</w:t>
            </w:r>
          </w:p>
        </w:tc>
      </w:tr>
      <w:tr w:rsidR="00107F79" w:rsidRPr="0085100D" w:rsidTr="0023593D">
        <w:tc>
          <w:tcPr>
            <w:tcW w:w="712" w:type="pct"/>
            <w:tcMar>
              <w:left w:w="57" w:type="dxa"/>
              <w:right w:w="57" w:type="dxa"/>
            </w:tcMar>
            <w:vAlign w:val="center"/>
          </w:tcPr>
          <w:p w:rsidR="00107F79" w:rsidRPr="0085100D" w:rsidRDefault="00107F79" w:rsidP="0023593D">
            <w:pPr>
              <w:pStyle w:val="S"/>
              <w:spacing w:line="240" w:lineRule="auto"/>
              <w:ind w:firstLine="0"/>
              <w:contextualSpacing/>
              <w:rPr>
                <w:sz w:val="26"/>
                <w:szCs w:val="26"/>
                <w:lang w:val="ru-RU" w:eastAsia="ru-RU"/>
              </w:rPr>
            </w:pPr>
          </w:p>
        </w:tc>
        <w:tc>
          <w:tcPr>
            <w:tcW w:w="3397" w:type="pct"/>
            <w:vAlign w:val="center"/>
          </w:tcPr>
          <w:p w:rsidR="00107F79" w:rsidRPr="0085100D" w:rsidRDefault="00107F79" w:rsidP="0023593D">
            <w:pPr>
              <w:spacing w:line="240" w:lineRule="auto"/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85100D">
              <w:rPr>
                <w:sz w:val="26"/>
                <w:szCs w:val="26"/>
              </w:rPr>
              <w:t>Материалы по обоснованию</w:t>
            </w:r>
          </w:p>
        </w:tc>
        <w:tc>
          <w:tcPr>
            <w:tcW w:w="891" w:type="pct"/>
            <w:vAlign w:val="center"/>
          </w:tcPr>
          <w:p w:rsidR="00107F79" w:rsidRPr="0085100D" w:rsidRDefault="00107F79" w:rsidP="0023593D">
            <w:pPr>
              <w:pStyle w:val="S"/>
              <w:spacing w:line="240" w:lineRule="auto"/>
              <w:ind w:firstLine="0"/>
              <w:contextualSpacing/>
              <w:rPr>
                <w:sz w:val="26"/>
                <w:szCs w:val="26"/>
                <w:lang w:val="ru-RU" w:eastAsia="ru-RU"/>
              </w:rPr>
            </w:pPr>
          </w:p>
        </w:tc>
      </w:tr>
      <w:tr w:rsidR="00107F79" w:rsidRPr="0085100D" w:rsidTr="0023593D">
        <w:tc>
          <w:tcPr>
            <w:tcW w:w="712" w:type="pct"/>
            <w:tcMar>
              <w:left w:w="57" w:type="dxa"/>
              <w:right w:w="57" w:type="dxa"/>
            </w:tcMar>
            <w:vAlign w:val="center"/>
          </w:tcPr>
          <w:p w:rsidR="00107F79" w:rsidRPr="0085100D" w:rsidRDefault="00107F79" w:rsidP="0023593D">
            <w:pPr>
              <w:pStyle w:val="S"/>
              <w:spacing w:line="240" w:lineRule="auto"/>
              <w:ind w:firstLine="0"/>
              <w:contextualSpacing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2</w:t>
            </w:r>
          </w:p>
        </w:tc>
        <w:tc>
          <w:tcPr>
            <w:tcW w:w="3397" w:type="pct"/>
            <w:vAlign w:val="center"/>
          </w:tcPr>
          <w:p w:rsidR="00107F79" w:rsidRPr="0085100D" w:rsidRDefault="00107F79" w:rsidP="0023593D">
            <w:pPr>
              <w:spacing w:line="240" w:lineRule="auto"/>
              <w:ind w:firstLine="0"/>
              <w:contextualSpacing/>
              <w:rPr>
                <w:sz w:val="26"/>
                <w:szCs w:val="26"/>
              </w:rPr>
            </w:pPr>
            <w:r w:rsidRPr="0085100D">
              <w:rPr>
                <w:rFonts w:eastAsia="Calibri"/>
                <w:sz w:val="26"/>
                <w:szCs w:val="26"/>
              </w:rPr>
              <w:t>Схема расположения элементов планировочной структуры</w:t>
            </w:r>
          </w:p>
        </w:tc>
        <w:tc>
          <w:tcPr>
            <w:tcW w:w="891" w:type="pct"/>
            <w:vAlign w:val="center"/>
          </w:tcPr>
          <w:p w:rsidR="00107F79" w:rsidRPr="0085100D" w:rsidRDefault="00107F79" w:rsidP="0023593D">
            <w:pPr>
              <w:pStyle w:val="S"/>
              <w:spacing w:line="240" w:lineRule="auto"/>
              <w:ind w:firstLine="0"/>
              <w:contextualSpacing/>
              <w:rPr>
                <w:sz w:val="26"/>
                <w:szCs w:val="26"/>
                <w:lang w:val="ru-RU" w:eastAsia="ru-RU"/>
              </w:rPr>
            </w:pPr>
          </w:p>
        </w:tc>
      </w:tr>
      <w:tr w:rsidR="00107F79" w:rsidRPr="0085100D" w:rsidTr="0023593D">
        <w:tc>
          <w:tcPr>
            <w:tcW w:w="712" w:type="pct"/>
            <w:tcMar>
              <w:left w:w="57" w:type="dxa"/>
              <w:right w:w="57" w:type="dxa"/>
            </w:tcMar>
            <w:vAlign w:val="center"/>
          </w:tcPr>
          <w:p w:rsidR="00107F79" w:rsidRPr="0085100D" w:rsidRDefault="00107F79" w:rsidP="0023593D">
            <w:pPr>
              <w:pStyle w:val="S"/>
              <w:spacing w:line="240" w:lineRule="auto"/>
              <w:ind w:firstLine="0"/>
              <w:contextualSpacing/>
              <w:rPr>
                <w:sz w:val="26"/>
                <w:szCs w:val="26"/>
                <w:highlight w:val="yellow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3</w:t>
            </w:r>
          </w:p>
        </w:tc>
        <w:tc>
          <w:tcPr>
            <w:tcW w:w="3397" w:type="pct"/>
            <w:vAlign w:val="center"/>
          </w:tcPr>
          <w:p w:rsidR="00107F79" w:rsidRPr="0085100D" w:rsidRDefault="00107F79" w:rsidP="0023593D">
            <w:pPr>
              <w:pStyle w:val="S"/>
              <w:spacing w:line="240" w:lineRule="auto"/>
              <w:ind w:firstLine="0"/>
              <w:contextualSpacing/>
              <w:jc w:val="left"/>
              <w:rPr>
                <w:sz w:val="26"/>
                <w:szCs w:val="26"/>
                <w:lang w:val="ru-RU" w:eastAsia="ru-RU"/>
              </w:rPr>
            </w:pPr>
            <w:r w:rsidRPr="0085100D">
              <w:rPr>
                <w:sz w:val="26"/>
                <w:szCs w:val="26"/>
                <w:shd w:val="clear" w:color="auto" w:fill="FFFFFF"/>
                <w:lang w:val="ru-RU"/>
              </w:rPr>
              <w:t>Схема использования территории в период подготовки проекта планировки территории (опорный план)</w:t>
            </w:r>
          </w:p>
        </w:tc>
        <w:tc>
          <w:tcPr>
            <w:tcW w:w="891" w:type="pct"/>
            <w:vAlign w:val="center"/>
          </w:tcPr>
          <w:p w:rsidR="00107F79" w:rsidRPr="0085100D" w:rsidRDefault="00107F79" w:rsidP="0023593D">
            <w:pPr>
              <w:pStyle w:val="S"/>
              <w:spacing w:line="240" w:lineRule="auto"/>
              <w:ind w:firstLine="0"/>
              <w:contextualSpacing/>
              <w:rPr>
                <w:sz w:val="26"/>
                <w:szCs w:val="26"/>
                <w:lang w:val="ru-RU" w:eastAsia="ru-RU"/>
              </w:rPr>
            </w:pPr>
            <w:r w:rsidRPr="0085100D">
              <w:rPr>
                <w:sz w:val="26"/>
                <w:szCs w:val="26"/>
                <w:lang w:val="ru-RU" w:eastAsia="ru-RU"/>
              </w:rPr>
              <w:t>М 1:2 000</w:t>
            </w:r>
          </w:p>
        </w:tc>
      </w:tr>
      <w:tr w:rsidR="00107F79" w:rsidRPr="0085100D" w:rsidTr="0023593D">
        <w:tc>
          <w:tcPr>
            <w:tcW w:w="712" w:type="pct"/>
            <w:tcMar>
              <w:left w:w="57" w:type="dxa"/>
              <w:right w:w="57" w:type="dxa"/>
            </w:tcMar>
            <w:vAlign w:val="center"/>
          </w:tcPr>
          <w:p w:rsidR="00107F79" w:rsidRPr="0085100D" w:rsidRDefault="00107F79" w:rsidP="0023593D">
            <w:pPr>
              <w:pStyle w:val="S"/>
              <w:spacing w:line="240" w:lineRule="auto"/>
              <w:ind w:firstLine="0"/>
              <w:contextualSpacing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4</w:t>
            </w:r>
          </w:p>
        </w:tc>
        <w:tc>
          <w:tcPr>
            <w:tcW w:w="3397" w:type="pct"/>
            <w:vAlign w:val="center"/>
          </w:tcPr>
          <w:p w:rsidR="00107F79" w:rsidRPr="0085100D" w:rsidRDefault="00107F79" w:rsidP="0023593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sz w:val="26"/>
                <w:szCs w:val="26"/>
              </w:rPr>
            </w:pPr>
            <w:r w:rsidRPr="0085100D">
              <w:rPr>
                <w:sz w:val="26"/>
                <w:szCs w:val="26"/>
                <w:shd w:val="clear" w:color="auto" w:fill="FFFFFF"/>
              </w:rPr>
              <w:t>Схема организации движения транспорта и пешеходов, схема организации улично-дорожной сети</w:t>
            </w:r>
          </w:p>
        </w:tc>
        <w:tc>
          <w:tcPr>
            <w:tcW w:w="891" w:type="pct"/>
            <w:vAlign w:val="center"/>
          </w:tcPr>
          <w:p w:rsidR="00107F79" w:rsidRPr="0085100D" w:rsidRDefault="00107F79" w:rsidP="0023593D">
            <w:pPr>
              <w:pStyle w:val="S"/>
              <w:spacing w:line="240" w:lineRule="auto"/>
              <w:ind w:firstLine="0"/>
              <w:contextualSpacing/>
              <w:rPr>
                <w:sz w:val="26"/>
                <w:szCs w:val="26"/>
                <w:lang w:val="ru-RU" w:eastAsia="ru-RU"/>
              </w:rPr>
            </w:pPr>
            <w:r w:rsidRPr="0085100D">
              <w:rPr>
                <w:sz w:val="26"/>
                <w:szCs w:val="26"/>
                <w:lang w:val="ru-RU" w:eastAsia="ru-RU"/>
              </w:rPr>
              <w:t>М 1:2 000</w:t>
            </w:r>
          </w:p>
        </w:tc>
      </w:tr>
      <w:tr w:rsidR="00107F79" w:rsidRPr="0085100D" w:rsidTr="0023593D">
        <w:tc>
          <w:tcPr>
            <w:tcW w:w="712" w:type="pct"/>
            <w:tcMar>
              <w:left w:w="57" w:type="dxa"/>
              <w:right w:w="57" w:type="dxa"/>
            </w:tcMar>
            <w:vAlign w:val="center"/>
          </w:tcPr>
          <w:p w:rsidR="00107F79" w:rsidRPr="0085100D" w:rsidRDefault="00107F79" w:rsidP="0023593D">
            <w:pPr>
              <w:pStyle w:val="S"/>
              <w:spacing w:line="240" w:lineRule="auto"/>
              <w:ind w:firstLine="0"/>
              <w:contextualSpacing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5</w:t>
            </w:r>
          </w:p>
        </w:tc>
        <w:tc>
          <w:tcPr>
            <w:tcW w:w="3397" w:type="pct"/>
            <w:vAlign w:val="center"/>
          </w:tcPr>
          <w:p w:rsidR="00107F79" w:rsidRPr="0085100D" w:rsidRDefault="00107F79" w:rsidP="0023593D">
            <w:pPr>
              <w:pStyle w:val="S"/>
              <w:spacing w:line="240" w:lineRule="auto"/>
              <w:ind w:firstLine="0"/>
              <w:contextualSpacing/>
              <w:jc w:val="left"/>
              <w:rPr>
                <w:sz w:val="26"/>
                <w:szCs w:val="26"/>
                <w:shd w:val="clear" w:color="auto" w:fill="FFFFFF"/>
                <w:lang w:val="ru-RU"/>
              </w:rPr>
            </w:pPr>
            <w:r w:rsidRPr="0085100D">
              <w:rPr>
                <w:sz w:val="26"/>
                <w:szCs w:val="26"/>
                <w:shd w:val="clear" w:color="auto" w:fill="FFFFFF"/>
              </w:rPr>
              <w:t>Схема границ территорий объектов культурного наследия. Схема границ зон с особыми условиями использования территории.</w:t>
            </w:r>
          </w:p>
        </w:tc>
        <w:tc>
          <w:tcPr>
            <w:tcW w:w="891" w:type="pct"/>
            <w:vAlign w:val="center"/>
          </w:tcPr>
          <w:p w:rsidR="00107F79" w:rsidRPr="0085100D" w:rsidRDefault="00107F79" w:rsidP="0023593D">
            <w:pPr>
              <w:pStyle w:val="S"/>
              <w:spacing w:line="240" w:lineRule="auto"/>
              <w:ind w:firstLine="0"/>
              <w:contextualSpacing/>
              <w:jc w:val="both"/>
              <w:rPr>
                <w:sz w:val="26"/>
                <w:szCs w:val="26"/>
                <w:lang w:val="ru-RU" w:eastAsia="ru-RU"/>
              </w:rPr>
            </w:pPr>
            <w:r w:rsidRPr="0085100D">
              <w:rPr>
                <w:sz w:val="26"/>
                <w:szCs w:val="26"/>
                <w:lang w:val="ru-RU" w:eastAsia="ru-RU"/>
              </w:rPr>
              <w:t xml:space="preserve">   М 1:2 000</w:t>
            </w:r>
          </w:p>
        </w:tc>
      </w:tr>
      <w:tr w:rsidR="00107F79" w:rsidRPr="0085100D" w:rsidTr="0023593D">
        <w:tc>
          <w:tcPr>
            <w:tcW w:w="712" w:type="pct"/>
            <w:tcMar>
              <w:left w:w="57" w:type="dxa"/>
              <w:right w:w="57" w:type="dxa"/>
            </w:tcMar>
            <w:vAlign w:val="center"/>
          </w:tcPr>
          <w:p w:rsidR="00107F79" w:rsidRPr="0085100D" w:rsidRDefault="00107F79" w:rsidP="0023593D">
            <w:pPr>
              <w:pStyle w:val="S"/>
              <w:spacing w:line="240" w:lineRule="auto"/>
              <w:ind w:firstLine="0"/>
              <w:contextualSpacing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6</w:t>
            </w:r>
          </w:p>
        </w:tc>
        <w:tc>
          <w:tcPr>
            <w:tcW w:w="3397" w:type="pct"/>
            <w:vAlign w:val="center"/>
          </w:tcPr>
          <w:p w:rsidR="00107F79" w:rsidRPr="0085100D" w:rsidRDefault="00107F79" w:rsidP="0023593D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85100D">
              <w:rPr>
                <w:sz w:val="26"/>
                <w:szCs w:val="26"/>
                <w:shd w:val="clear" w:color="auto" w:fill="FFFFFF"/>
              </w:rPr>
              <w:t>Схема вертикальной планировки территории, инженерной подготовки и инженерной защиты территории</w:t>
            </w:r>
          </w:p>
        </w:tc>
        <w:tc>
          <w:tcPr>
            <w:tcW w:w="891" w:type="pct"/>
            <w:vAlign w:val="center"/>
          </w:tcPr>
          <w:p w:rsidR="00107F79" w:rsidRPr="0085100D" w:rsidRDefault="00107F79" w:rsidP="0023593D">
            <w:pPr>
              <w:pStyle w:val="S"/>
              <w:spacing w:line="240" w:lineRule="auto"/>
              <w:ind w:firstLine="0"/>
              <w:rPr>
                <w:sz w:val="26"/>
                <w:szCs w:val="26"/>
                <w:lang w:val="ru-RU" w:eastAsia="ru-RU"/>
              </w:rPr>
            </w:pPr>
            <w:r w:rsidRPr="0085100D">
              <w:rPr>
                <w:sz w:val="26"/>
                <w:szCs w:val="26"/>
                <w:lang w:val="ru-RU" w:eastAsia="ru-RU"/>
              </w:rPr>
              <w:t>М 1:2 000</w:t>
            </w:r>
          </w:p>
        </w:tc>
      </w:tr>
      <w:tr w:rsidR="00107F79" w:rsidRPr="0085100D" w:rsidTr="0023593D">
        <w:tc>
          <w:tcPr>
            <w:tcW w:w="712" w:type="pct"/>
            <w:tcMar>
              <w:left w:w="57" w:type="dxa"/>
              <w:right w:w="57" w:type="dxa"/>
            </w:tcMar>
            <w:vAlign w:val="center"/>
          </w:tcPr>
          <w:p w:rsidR="00107F79" w:rsidRPr="0085100D" w:rsidRDefault="00107F79" w:rsidP="0023593D">
            <w:pPr>
              <w:pStyle w:val="S"/>
              <w:spacing w:line="240" w:lineRule="auto"/>
              <w:ind w:firstLine="0"/>
              <w:contextualSpacing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7</w:t>
            </w:r>
          </w:p>
        </w:tc>
        <w:tc>
          <w:tcPr>
            <w:tcW w:w="3397" w:type="pct"/>
            <w:vAlign w:val="center"/>
          </w:tcPr>
          <w:p w:rsidR="00107F79" w:rsidRPr="0085100D" w:rsidRDefault="00107F79" w:rsidP="0023593D">
            <w:pPr>
              <w:spacing w:line="240" w:lineRule="auto"/>
              <w:ind w:firstLine="0"/>
              <w:rPr>
                <w:sz w:val="26"/>
                <w:szCs w:val="26"/>
                <w:highlight w:val="yellow"/>
              </w:rPr>
            </w:pPr>
            <w:r w:rsidRPr="0085100D">
              <w:rPr>
                <w:rFonts w:eastAsia="Calibri"/>
                <w:sz w:val="26"/>
                <w:szCs w:val="26"/>
              </w:rPr>
              <w:t>Схема инженерных сетей и сооружений</w:t>
            </w:r>
          </w:p>
        </w:tc>
        <w:tc>
          <w:tcPr>
            <w:tcW w:w="891" w:type="pct"/>
            <w:vAlign w:val="center"/>
          </w:tcPr>
          <w:p w:rsidR="00107F79" w:rsidRPr="0085100D" w:rsidRDefault="00107F79" w:rsidP="0023593D">
            <w:pPr>
              <w:pStyle w:val="S"/>
              <w:spacing w:line="240" w:lineRule="auto"/>
              <w:ind w:firstLine="0"/>
              <w:rPr>
                <w:sz w:val="26"/>
                <w:szCs w:val="26"/>
                <w:lang w:val="ru-RU" w:eastAsia="ru-RU"/>
              </w:rPr>
            </w:pPr>
            <w:r w:rsidRPr="0085100D">
              <w:rPr>
                <w:sz w:val="26"/>
                <w:szCs w:val="26"/>
                <w:lang w:val="ru-RU" w:eastAsia="ru-RU"/>
              </w:rPr>
              <w:t>М 1:2 000</w:t>
            </w:r>
          </w:p>
        </w:tc>
      </w:tr>
      <w:tr w:rsidR="00107F79" w:rsidRPr="0085100D" w:rsidTr="0023593D">
        <w:trPr>
          <w:trHeight w:val="304"/>
        </w:trPr>
        <w:tc>
          <w:tcPr>
            <w:tcW w:w="712" w:type="pct"/>
            <w:tcMar>
              <w:left w:w="57" w:type="dxa"/>
              <w:right w:w="57" w:type="dxa"/>
            </w:tcMar>
            <w:vAlign w:val="center"/>
          </w:tcPr>
          <w:p w:rsidR="00107F79" w:rsidRPr="0085100D" w:rsidRDefault="00107F79" w:rsidP="0023593D">
            <w:pPr>
              <w:pStyle w:val="S"/>
              <w:spacing w:line="240" w:lineRule="auto"/>
              <w:ind w:firstLine="0"/>
              <w:contextualSpacing/>
              <w:rPr>
                <w:sz w:val="26"/>
                <w:szCs w:val="26"/>
                <w:lang w:val="ru-RU" w:eastAsia="ru-RU"/>
              </w:rPr>
            </w:pPr>
          </w:p>
        </w:tc>
        <w:tc>
          <w:tcPr>
            <w:tcW w:w="3397" w:type="pct"/>
            <w:vAlign w:val="center"/>
          </w:tcPr>
          <w:p w:rsidR="00107F79" w:rsidRPr="0085100D" w:rsidRDefault="00107F79" w:rsidP="0023593D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 межевания территории</w:t>
            </w:r>
          </w:p>
        </w:tc>
        <w:tc>
          <w:tcPr>
            <w:tcW w:w="891" w:type="pct"/>
            <w:vAlign w:val="center"/>
          </w:tcPr>
          <w:p w:rsidR="00107F79" w:rsidRPr="0085100D" w:rsidRDefault="00107F79" w:rsidP="0023593D">
            <w:pPr>
              <w:pStyle w:val="S"/>
              <w:spacing w:line="240" w:lineRule="auto"/>
              <w:ind w:firstLine="0"/>
              <w:contextualSpacing/>
              <w:rPr>
                <w:color w:val="FF0000"/>
                <w:sz w:val="26"/>
                <w:szCs w:val="26"/>
                <w:lang w:val="ru-RU" w:eastAsia="ru-RU"/>
              </w:rPr>
            </w:pPr>
          </w:p>
        </w:tc>
      </w:tr>
      <w:tr w:rsidR="00107F79" w:rsidRPr="0085100D" w:rsidTr="0023593D">
        <w:trPr>
          <w:trHeight w:val="266"/>
        </w:trPr>
        <w:tc>
          <w:tcPr>
            <w:tcW w:w="712" w:type="pct"/>
            <w:tcMar>
              <w:left w:w="57" w:type="dxa"/>
              <w:right w:w="57" w:type="dxa"/>
            </w:tcMar>
            <w:vAlign w:val="center"/>
          </w:tcPr>
          <w:p w:rsidR="00107F79" w:rsidRDefault="00107F79" w:rsidP="0023593D">
            <w:pPr>
              <w:pStyle w:val="S"/>
              <w:spacing w:line="240" w:lineRule="auto"/>
              <w:ind w:firstLine="0"/>
              <w:contextualSpacing/>
              <w:rPr>
                <w:sz w:val="26"/>
                <w:szCs w:val="26"/>
                <w:lang w:val="ru-RU" w:eastAsia="ru-RU"/>
              </w:rPr>
            </w:pPr>
          </w:p>
        </w:tc>
        <w:tc>
          <w:tcPr>
            <w:tcW w:w="3397" w:type="pct"/>
            <w:vAlign w:val="center"/>
          </w:tcPr>
          <w:p w:rsidR="00107F79" w:rsidRPr="0085100D" w:rsidRDefault="00EA786E" w:rsidP="0023593D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5100D">
              <w:rPr>
                <w:sz w:val="26"/>
                <w:szCs w:val="26"/>
              </w:rPr>
              <w:t>Основная часть</w:t>
            </w:r>
          </w:p>
        </w:tc>
        <w:tc>
          <w:tcPr>
            <w:tcW w:w="891" w:type="pct"/>
            <w:vAlign w:val="center"/>
          </w:tcPr>
          <w:p w:rsidR="00107F79" w:rsidRPr="0085100D" w:rsidRDefault="00107F79" w:rsidP="0023593D">
            <w:pPr>
              <w:pStyle w:val="S"/>
              <w:spacing w:line="240" w:lineRule="auto"/>
              <w:ind w:firstLine="0"/>
              <w:contextualSpacing/>
              <w:rPr>
                <w:sz w:val="26"/>
                <w:szCs w:val="26"/>
                <w:lang w:val="ru-RU" w:eastAsia="ru-RU"/>
              </w:rPr>
            </w:pPr>
          </w:p>
        </w:tc>
      </w:tr>
      <w:tr w:rsidR="00107F79" w:rsidRPr="0085100D" w:rsidTr="0023593D">
        <w:trPr>
          <w:trHeight w:val="228"/>
        </w:trPr>
        <w:tc>
          <w:tcPr>
            <w:tcW w:w="712" w:type="pct"/>
            <w:tcMar>
              <w:left w:w="57" w:type="dxa"/>
              <w:right w:w="57" w:type="dxa"/>
            </w:tcMar>
            <w:vAlign w:val="center"/>
          </w:tcPr>
          <w:p w:rsidR="00107F79" w:rsidRPr="0085100D" w:rsidRDefault="00107F79" w:rsidP="0023593D">
            <w:pPr>
              <w:pStyle w:val="S"/>
              <w:spacing w:line="240" w:lineRule="auto"/>
              <w:ind w:firstLine="0"/>
              <w:contextualSpacing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ТОМ2</w:t>
            </w:r>
          </w:p>
        </w:tc>
        <w:tc>
          <w:tcPr>
            <w:tcW w:w="3397" w:type="pct"/>
            <w:vAlign w:val="center"/>
          </w:tcPr>
          <w:p w:rsidR="00107F79" w:rsidRPr="0085100D" w:rsidRDefault="00107F79" w:rsidP="0023593D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85100D">
              <w:rPr>
                <w:sz w:val="26"/>
                <w:szCs w:val="26"/>
              </w:rPr>
              <w:t>Пояснительная записка проекта межевания территории</w:t>
            </w:r>
          </w:p>
        </w:tc>
        <w:tc>
          <w:tcPr>
            <w:tcW w:w="891" w:type="pct"/>
            <w:vAlign w:val="center"/>
          </w:tcPr>
          <w:p w:rsidR="00107F79" w:rsidRPr="0085100D" w:rsidRDefault="00107F79" w:rsidP="0023593D">
            <w:pPr>
              <w:pStyle w:val="S"/>
              <w:spacing w:line="240" w:lineRule="auto"/>
              <w:ind w:firstLine="0"/>
              <w:contextualSpacing/>
              <w:rPr>
                <w:sz w:val="26"/>
                <w:szCs w:val="26"/>
                <w:lang w:val="ru-RU" w:eastAsia="ru-RU"/>
              </w:rPr>
            </w:pPr>
          </w:p>
        </w:tc>
      </w:tr>
      <w:tr w:rsidR="00107F79" w:rsidRPr="0085100D" w:rsidTr="0023593D">
        <w:trPr>
          <w:trHeight w:val="291"/>
        </w:trPr>
        <w:tc>
          <w:tcPr>
            <w:tcW w:w="712" w:type="pct"/>
            <w:tcMar>
              <w:left w:w="57" w:type="dxa"/>
              <w:right w:w="57" w:type="dxa"/>
            </w:tcMar>
            <w:vAlign w:val="center"/>
          </w:tcPr>
          <w:p w:rsidR="00107F79" w:rsidRPr="0085100D" w:rsidRDefault="00107F79" w:rsidP="0023593D">
            <w:pPr>
              <w:pStyle w:val="S"/>
              <w:spacing w:line="240" w:lineRule="auto"/>
              <w:ind w:firstLine="0"/>
              <w:contextualSpacing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1</w:t>
            </w:r>
          </w:p>
        </w:tc>
        <w:tc>
          <w:tcPr>
            <w:tcW w:w="3397" w:type="pct"/>
            <w:vAlign w:val="center"/>
          </w:tcPr>
          <w:p w:rsidR="00107F79" w:rsidRPr="0085100D" w:rsidRDefault="00107F79" w:rsidP="0023593D">
            <w:pPr>
              <w:spacing w:line="240" w:lineRule="auto"/>
              <w:ind w:firstLine="0"/>
              <w:rPr>
                <w:sz w:val="26"/>
                <w:szCs w:val="26"/>
                <w:shd w:val="clear" w:color="auto" w:fill="FFFFFF"/>
              </w:rPr>
            </w:pPr>
            <w:r w:rsidRPr="0085100D">
              <w:rPr>
                <w:sz w:val="26"/>
                <w:szCs w:val="26"/>
              </w:rPr>
              <w:t>Чертёж межевания территории</w:t>
            </w:r>
          </w:p>
        </w:tc>
        <w:tc>
          <w:tcPr>
            <w:tcW w:w="891" w:type="pct"/>
            <w:vAlign w:val="center"/>
          </w:tcPr>
          <w:p w:rsidR="00107F79" w:rsidRPr="0085100D" w:rsidRDefault="00107F79" w:rsidP="0023593D">
            <w:pPr>
              <w:pStyle w:val="S"/>
              <w:spacing w:line="240" w:lineRule="auto"/>
              <w:ind w:firstLine="0"/>
              <w:contextualSpacing/>
              <w:rPr>
                <w:sz w:val="26"/>
                <w:szCs w:val="26"/>
                <w:lang w:val="ru-RU" w:eastAsia="ru-RU"/>
              </w:rPr>
            </w:pPr>
            <w:r w:rsidRPr="0085100D">
              <w:rPr>
                <w:sz w:val="26"/>
                <w:szCs w:val="26"/>
                <w:lang w:val="ru-RU" w:eastAsia="ru-RU"/>
              </w:rPr>
              <w:t>М 1:2 000</w:t>
            </w:r>
          </w:p>
        </w:tc>
      </w:tr>
    </w:tbl>
    <w:p w:rsidR="005C50A5" w:rsidRPr="00F51322" w:rsidRDefault="005C50A5" w:rsidP="00004C93">
      <w:pPr>
        <w:spacing w:line="240" w:lineRule="auto"/>
        <w:ind w:firstLine="0"/>
        <w:jc w:val="center"/>
        <w:rPr>
          <w:color w:val="FF0000"/>
          <w:szCs w:val="28"/>
        </w:rPr>
      </w:pPr>
    </w:p>
    <w:p w:rsidR="004969EB" w:rsidRPr="00D3633E" w:rsidRDefault="004969EB" w:rsidP="00004C93">
      <w:pPr>
        <w:spacing w:line="240" w:lineRule="auto"/>
        <w:ind w:firstLine="0"/>
        <w:jc w:val="center"/>
        <w:rPr>
          <w:szCs w:val="28"/>
        </w:rPr>
      </w:pPr>
      <w:r w:rsidRPr="00D3633E">
        <w:rPr>
          <w:szCs w:val="28"/>
        </w:rPr>
        <w:t>Состав исполнителей</w:t>
      </w:r>
    </w:p>
    <w:p w:rsidR="0015484C" w:rsidRPr="00D3633E" w:rsidRDefault="0015484C" w:rsidP="00004C93">
      <w:pPr>
        <w:spacing w:line="240" w:lineRule="auto"/>
        <w:ind w:firstLine="0"/>
        <w:jc w:val="center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"/>
        <w:gridCol w:w="3074"/>
        <w:gridCol w:w="4146"/>
        <w:gridCol w:w="2040"/>
      </w:tblGrid>
      <w:tr w:rsidR="0015484C" w:rsidRPr="00D3633E" w:rsidTr="00433730">
        <w:trPr>
          <w:trHeight w:val="567"/>
        </w:trPr>
        <w:tc>
          <w:tcPr>
            <w:tcW w:w="433" w:type="pct"/>
            <w:tcBorders>
              <w:bottom w:val="single" w:sz="4" w:space="0" w:color="auto"/>
            </w:tcBorders>
            <w:shd w:val="clear" w:color="auto" w:fill="auto"/>
          </w:tcPr>
          <w:p w:rsidR="0015484C" w:rsidRPr="00D3633E" w:rsidRDefault="0015484C" w:rsidP="00433730">
            <w:pPr>
              <w:ind w:firstLine="0"/>
              <w:contextualSpacing/>
              <w:jc w:val="center"/>
              <w:rPr>
                <w:szCs w:val="28"/>
              </w:rPr>
            </w:pPr>
            <w:r w:rsidRPr="00D3633E">
              <w:rPr>
                <w:szCs w:val="28"/>
              </w:rPr>
              <w:t>№</w:t>
            </w:r>
          </w:p>
          <w:p w:rsidR="0015484C" w:rsidRPr="00D3633E" w:rsidRDefault="0015484C" w:rsidP="00433730">
            <w:pPr>
              <w:ind w:firstLine="0"/>
              <w:contextualSpacing/>
              <w:jc w:val="center"/>
              <w:rPr>
                <w:szCs w:val="28"/>
              </w:rPr>
            </w:pPr>
            <w:r w:rsidRPr="00D3633E">
              <w:rPr>
                <w:szCs w:val="28"/>
              </w:rPr>
              <w:t>п/п</w:t>
            </w:r>
          </w:p>
        </w:tc>
        <w:tc>
          <w:tcPr>
            <w:tcW w:w="1516" w:type="pct"/>
            <w:tcBorders>
              <w:bottom w:val="single" w:sz="4" w:space="0" w:color="auto"/>
            </w:tcBorders>
            <w:shd w:val="clear" w:color="auto" w:fill="auto"/>
          </w:tcPr>
          <w:p w:rsidR="0015484C" w:rsidRPr="00D3633E" w:rsidRDefault="0015484C" w:rsidP="00433730">
            <w:pPr>
              <w:ind w:firstLine="21"/>
              <w:contextualSpacing/>
              <w:jc w:val="center"/>
              <w:rPr>
                <w:szCs w:val="28"/>
              </w:rPr>
            </w:pPr>
            <w:r w:rsidRPr="00D3633E">
              <w:rPr>
                <w:szCs w:val="28"/>
              </w:rPr>
              <w:t>ФИО</w:t>
            </w:r>
          </w:p>
        </w:tc>
        <w:tc>
          <w:tcPr>
            <w:tcW w:w="2045" w:type="pct"/>
            <w:tcBorders>
              <w:bottom w:val="single" w:sz="4" w:space="0" w:color="auto"/>
            </w:tcBorders>
            <w:shd w:val="clear" w:color="auto" w:fill="auto"/>
          </w:tcPr>
          <w:p w:rsidR="0015484C" w:rsidRPr="00D3633E" w:rsidRDefault="0015484C" w:rsidP="00433730">
            <w:pPr>
              <w:ind w:firstLine="21"/>
              <w:contextualSpacing/>
              <w:jc w:val="center"/>
              <w:rPr>
                <w:szCs w:val="28"/>
              </w:rPr>
            </w:pPr>
            <w:r w:rsidRPr="00D3633E">
              <w:rPr>
                <w:szCs w:val="28"/>
              </w:rPr>
              <w:t>Должность</w:t>
            </w:r>
          </w:p>
        </w:tc>
        <w:tc>
          <w:tcPr>
            <w:tcW w:w="1006" w:type="pct"/>
            <w:tcBorders>
              <w:bottom w:val="single" w:sz="4" w:space="0" w:color="auto"/>
            </w:tcBorders>
            <w:shd w:val="clear" w:color="auto" w:fill="auto"/>
          </w:tcPr>
          <w:p w:rsidR="0015484C" w:rsidRPr="00D3633E" w:rsidRDefault="0015484C" w:rsidP="00433730">
            <w:pPr>
              <w:ind w:firstLine="21"/>
              <w:contextualSpacing/>
              <w:jc w:val="center"/>
              <w:rPr>
                <w:szCs w:val="28"/>
              </w:rPr>
            </w:pPr>
            <w:r w:rsidRPr="00D3633E">
              <w:rPr>
                <w:szCs w:val="28"/>
              </w:rPr>
              <w:t>Подпись</w:t>
            </w:r>
          </w:p>
        </w:tc>
      </w:tr>
      <w:tr w:rsidR="0015484C" w:rsidRPr="00D3633E" w:rsidTr="00433730">
        <w:trPr>
          <w:trHeight w:val="78"/>
        </w:trPr>
        <w:tc>
          <w:tcPr>
            <w:tcW w:w="433" w:type="pct"/>
            <w:shd w:val="clear" w:color="auto" w:fill="auto"/>
            <w:vAlign w:val="center"/>
          </w:tcPr>
          <w:p w:rsidR="0015484C" w:rsidRPr="00D3633E" w:rsidRDefault="0015484C" w:rsidP="00433730">
            <w:pPr>
              <w:ind w:firstLine="0"/>
              <w:contextualSpacing/>
              <w:jc w:val="center"/>
              <w:rPr>
                <w:szCs w:val="28"/>
              </w:rPr>
            </w:pPr>
            <w:r w:rsidRPr="00D3633E">
              <w:rPr>
                <w:szCs w:val="28"/>
              </w:rPr>
              <w:t>1</w:t>
            </w:r>
          </w:p>
        </w:tc>
        <w:tc>
          <w:tcPr>
            <w:tcW w:w="1516" w:type="pct"/>
            <w:shd w:val="clear" w:color="auto" w:fill="auto"/>
            <w:vAlign w:val="center"/>
          </w:tcPr>
          <w:p w:rsidR="0015484C" w:rsidRPr="00D3633E" w:rsidRDefault="0015484C" w:rsidP="00433730">
            <w:pPr>
              <w:ind w:firstLine="21"/>
              <w:contextualSpacing/>
              <w:jc w:val="center"/>
              <w:rPr>
                <w:szCs w:val="28"/>
              </w:rPr>
            </w:pPr>
            <w:r w:rsidRPr="00D3633E">
              <w:rPr>
                <w:szCs w:val="28"/>
              </w:rPr>
              <w:t>2</w:t>
            </w:r>
          </w:p>
        </w:tc>
        <w:tc>
          <w:tcPr>
            <w:tcW w:w="2045" w:type="pct"/>
            <w:shd w:val="clear" w:color="auto" w:fill="auto"/>
            <w:vAlign w:val="center"/>
          </w:tcPr>
          <w:p w:rsidR="0015484C" w:rsidRPr="00D3633E" w:rsidRDefault="0015484C" w:rsidP="00433730">
            <w:pPr>
              <w:ind w:firstLine="21"/>
              <w:contextualSpacing/>
              <w:jc w:val="center"/>
              <w:rPr>
                <w:szCs w:val="28"/>
              </w:rPr>
            </w:pPr>
            <w:r w:rsidRPr="00D3633E">
              <w:rPr>
                <w:szCs w:val="28"/>
              </w:rPr>
              <w:t>3</w:t>
            </w:r>
          </w:p>
        </w:tc>
        <w:tc>
          <w:tcPr>
            <w:tcW w:w="1006" w:type="pct"/>
            <w:shd w:val="clear" w:color="auto" w:fill="auto"/>
            <w:vAlign w:val="center"/>
          </w:tcPr>
          <w:p w:rsidR="0015484C" w:rsidRPr="00D3633E" w:rsidRDefault="0015484C" w:rsidP="00433730">
            <w:pPr>
              <w:ind w:firstLine="21"/>
              <w:contextualSpacing/>
              <w:jc w:val="center"/>
              <w:rPr>
                <w:szCs w:val="28"/>
              </w:rPr>
            </w:pPr>
            <w:r w:rsidRPr="00D3633E">
              <w:rPr>
                <w:szCs w:val="28"/>
              </w:rPr>
              <w:t>4</w:t>
            </w:r>
          </w:p>
        </w:tc>
      </w:tr>
      <w:tr w:rsidR="0015484C" w:rsidRPr="00D3633E" w:rsidTr="00433730">
        <w:trPr>
          <w:trHeight w:val="567"/>
        </w:trPr>
        <w:tc>
          <w:tcPr>
            <w:tcW w:w="433" w:type="pct"/>
            <w:shd w:val="clear" w:color="auto" w:fill="auto"/>
            <w:vAlign w:val="center"/>
          </w:tcPr>
          <w:p w:rsidR="0015484C" w:rsidRPr="00D3633E" w:rsidRDefault="0015484C" w:rsidP="00433730">
            <w:pPr>
              <w:ind w:firstLine="0"/>
              <w:contextualSpacing/>
              <w:jc w:val="center"/>
              <w:rPr>
                <w:szCs w:val="28"/>
              </w:rPr>
            </w:pPr>
            <w:r w:rsidRPr="00D3633E">
              <w:rPr>
                <w:szCs w:val="28"/>
              </w:rPr>
              <w:t>2</w:t>
            </w:r>
          </w:p>
        </w:tc>
        <w:tc>
          <w:tcPr>
            <w:tcW w:w="1516" w:type="pct"/>
            <w:shd w:val="clear" w:color="auto" w:fill="auto"/>
            <w:vAlign w:val="center"/>
          </w:tcPr>
          <w:p w:rsidR="0015484C" w:rsidRPr="00D3633E" w:rsidRDefault="00D30458" w:rsidP="00433730">
            <w:pPr>
              <w:ind w:firstLine="21"/>
              <w:contextualSpacing/>
              <w:rPr>
                <w:szCs w:val="28"/>
              </w:rPr>
            </w:pPr>
            <w:r>
              <w:rPr>
                <w:szCs w:val="28"/>
              </w:rPr>
              <w:t>Новенюк К.В.</w:t>
            </w:r>
          </w:p>
        </w:tc>
        <w:tc>
          <w:tcPr>
            <w:tcW w:w="2045" w:type="pct"/>
            <w:shd w:val="clear" w:color="auto" w:fill="auto"/>
            <w:vAlign w:val="center"/>
          </w:tcPr>
          <w:p w:rsidR="0015484C" w:rsidRPr="00D3633E" w:rsidRDefault="005C50A5" w:rsidP="00433730">
            <w:pPr>
              <w:ind w:firstLine="21"/>
              <w:contextualSpacing/>
              <w:rPr>
                <w:szCs w:val="28"/>
              </w:rPr>
            </w:pPr>
            <w:r w:rsidRPr="00D3633E">
              <w:rPr>
                <w:szCs w:val="28"/>
              </w:rPr>
              <w:t>ГИП</w:t>
            </w:r>
          </w:p>
        </w:tc>
        <w:tc>
          <w:tcPr>
            <w:tcW w:w="1006" w:type="pct"/>
            <w:shd w:val="clear" w:color="auto" w:fill="auto"/>
            <w:vAlign w:val="center"/>
          </w:tcPr>
          <w:p w:rsidR="0015484C" w:rsidRPr="00D3633E" w:rsidRDefault="0015484C" w:rsidP="000605D6">
            <w:pPr>
              <w:contextualSpacing/>
              <w:rPr>
                <w:b/>
                <w:szCs w:val="28"/>
              </w:rPr>
            </w:pPr>
          </w:p>
        </w:tc>
      </w:tr>
      <w:tr w:rsidR="0015484C" w:rsidRPr="00D3633E" w:rsidTr="00433730">
        <w:trPr>
          <w:trHeight w:val="567"/>
        </w:trPr>
        <w:tc>
          <w:tcPr>
            <w:tcW w:w="433" w:type="pct"/>
            <w:shd w:val="clear" w:color="auto" w:fill="auto"/>
            <w:vAlign w:val="center"/>
          </w:tcPr>
          <w:p w:rsidR="0015484C" w:rsidRPr="00D3633E" w:rsidRDefault="0015484C" w:rsidP="00433730">
            <w:pPr>
              <w:ind w:firstLine="0"/>
              <w:contextualSpacing/>
              <w:jc w:val="center"/>
              <w:rPr>
                <w:szCs w:val="28"/>
              </w:rPr>
            </w:pPr>
            <w:r w:rsidRPr="00D3633E">
              <w:rPr>
                <w:szCs w:val="28"/>
              </w:rPr>
              <w:t>3</w:t>
            </w:r>
          </w:p>
        </w:tc>
        <w:tc>
          <w:tcPr>
            <w:tcW w:w="1516" w:type="pct"/>
            <w:shd w:val="clear" w:color="auto" w:fill="auto"/>
            <w:vAlign w:val="center"/>
          </w:tcPr>
          <w:p w:rsidR="0015484C" w:rsidRPr="00D3633E" w:rsidRDefault="00D30458" w:rsidP="00433730">
            <w:pPr>
              <w:ind w:firstLine="21"/>
              <w:contextualSpacing/>
              <w:rPr>
                <w:szCs w:val="28"/>
              </w:rPr>
            </w:pPr>
            <w:r>
              <w:rPr>
                <w:szCs w:val="28"/>
              </w:rPr>
              <w:t>Новенюк К.В.</w:t>
            </w:r>
          </w:p>
        </w:tc>
        <w:tc>
          <w:tcPr>
            <w:tcW w:w="2045" w:type="pct"/>
            <w:shd w:val="clear" w:color="auto" w:fill="auto"/>
            <w:vAlign w:val="center"/>
          </w:tcPr>
          <w:p w:rsidR="0015484C" w:rsidRPr="00D3633E" w:rsidRDefault="0015484C" w:rsidP="00433730">
            <w:pPr>
              <w:ind w:firstLine="21"/>
              <w:contextualSpacing/>
              <w:rPr>
                <w:szCs w:val="28"/>
              </w:rPr>
            </w:pPr>
            <w:r w:rsidRPr="00D3633E">
              <w:rPr>
                <w:szCs w:val="28"/>
              </w:rPr>
              <w:t>Архитектор</w:t>
            </w:r>
          </w:p>
        </w:tc>
        <w:tc>
          <w:tcPr>
            <w:tcW w:w="1006" w:type="pct"/>
            <w:shd w:val="clear" w:color="auto" w:fill="auto"/>
            <w:vAlign w:val="center"/>
          </w:tcPr>
          <w:p w:rsidR="0015484C" w:rsidRPr="00D3633E" w:rsidRDefault="0015484C" w:rsidP="000605D6">
            <w:pPr>
              <w:contextualSpacing/>
              <w:rPr>
                <w:b/>
                <w:szCs w:val="28"/>
              </w:rPr>
            </w:pPr>
          </w:p>
        </w:tc>
      </w:tr>
    </w:tbl>
    <w:p w:rsidR="0015484C" w:rsidRPr="00F51322" w:rsidRDefault="0015484C" w:rsidP="0068537A">
      <w:pPr>
        <w:spacing w:line="240" w:lineRule="auto"/>
        <w:ind w:firstLine="0"/>
        <w:rPr>
          <w:color w:val="FF0000"/>
          <w:szCs w:val="28"/>
        </w:rPr>
      </w:pPr>
    </w:p>
    <w:p w:rsidR="00107F79" w:rsidRDefault="00107F79" w:rsidP="00430A14">
      <w:pPr>
        <w:spacing w:line="240" w:lineRule="auto"/>
        <w:ind w:firstLine="547"/>
        <w:rPr>
          <w:szCs w:val="28"/>
        </w:rPr>
      </w:pPr>
    </w:p>
    <w:p w:rsidR="00107F79" w:rsidRDefault="00107F79" w:rsidP="00430A14">
      <w:pPr>
        <w:spacing w:line="240" w:lineRule="auto"/>
        <w:ind w:firstLine="547"/>
        <w:rPr>
          <w:szCs w:val="28"/>
        </w:rPr>
      </w:pPr>
    </w:p>
    <w:p w:rsidR="00107F79" w:rsidRDefault="00107F79" w:rsidP="00430A14">
      <w:pPr>
        <w:spacing w:line="240" w:lineRule="auto"/>
        <w:ind w:firstLine="547"/>
        <w:rPr>
          <w:szCs w:val="28"/>
        </w:rPr>
      </w:pPr>
    </w:p>
    <w:p w:rsidR="00107F79" w:rsidRDefault="00107F79" w:rsidP="00430A14">
      <w:pPr>
        <w:spacing w:line="240" w:lineRule="auto"/>
        <w:ind w:firstLine="547"/>
        <w:rPr>
          <w:szCs w:val="28"/>
        </w:rPr>
      </w:pPr>
    </w:p>
    <w:p w:rsidR="00107F79" w:rsidRDefault="00107F79" w:rsidP="00430A14">
      <w:pPr>
        <w:spacing w:line="240" w:lineRule="auto"/>
        <w:ind w:firstLine="547"/>
        <w:rPr>
          <w:szCs w:val="28"/>
        </w:rPr>
      </w:pPr>
    </w:p>
    <w:p w:rsidR="00107F79" w:rsidRDefault="00107F79" w:rsidP="00430A14">
      <w:pPr>
        <w:spacing w:line="240" w:lineRule="auto"/>
        <w:ind w:firstLine="547"/>
        <w:rPr>
          <w:szCs w:val="28"/>
        </w:rPr>
      </w:pPr>
    </w:p>
    <w:p w:rsidR="00EA786E" w:rsidRDefault="00EA786E" w:rsidP="00430A14">
      <w:pPr>
        <w:spacing w:line="240" w:lineRule="auto"/>
        <w:ind w:firstLine="547"/>
        <w:rPr>
          <w:szCs w:val="28"/>
        </w:rPr>
      </w:pPr>
    </w:p>
    <w:p w:rsidR="00107F79" w:rsidRDefault="00107F79" w:rsidP="00430A14">
      <w:pPr>
        <w:spacing w:line="240" w:lineRule="auto"/>
        <w:ind w:firstLine="547"/>
        <w:rPr>
          <w:szCs w:val="28"/>
        </w:rPr>
      </w:pPr>
    </w:p>
    <w:p w:rsidR="002410F1" w:rsidRDefault="002410F1" w:rsidP="00430A14">
      <w:pPr>
        <w:spacing w:line="240" w:lineRule="auto"/>
        <w:ind w:firstLine="547"/>
        <w:rPr>
          <w:szCs w:val="28"/>
        </w:rPr>
      </w:pPr>
    </w:p>
    <w:p w:rsidR="002410F1" w:rsidRPr="008F58D5" w:rsidRDefault="002410F1" w:rsidP="002410F1">
      <w:pPr>
        <w:tabs>
          <w:tab w:val="left" w:pos="2880"/>
        </w:tabs>
        <w:spacing w:line="240" w:lineRule="auto"/>
        <w:jc w:val="center"/>
        <w:rPr>
          <w:bCs/>
          <w:szCs w:val="28"/>
        </w:rPr>
      </w:pPr>
      <w:r w:rsidRPr="008F58D5">
        <w:rPr>
          <w:bCs/>
          <w:szCs w:val="28"/>
        </w:rPr>
        <w:lastRenderedPageBreak/>
        <w:t>Каталог координат поворотных точек границ проекта межевания территории</w:t>
      </w:r>
    </w:p>
    <w:p w:rsidR="002410F1" w:rsidRPr="008F58D5" w:rsidRDefault="002410F1" w:rsidP="002410F1">
      <w:pPr>
        <w:tabs>
          <w:tab w:val="left" w:pos="2880"/>
        </w:tabs>
        <w:spacing w:line="240" w:lineRule="auto"/>
        <w:jc w:val="center"/>
        <w:rPr>
          <w:bCs/>
          <w:szCs w:val="28"/>
        </w:rPr>
      </w:pPr>
      <w:r w:rsidRPr="008F58D5">
        <w:rPr>
          <w:bCs/>
          <w:szCs w:val="28"/>
        </w:rPr>
        <w:t>(Система координат местная)</w:t>
      </w:r>
    </w:p>
    <w:p w:rsidR="002410F1" w:rsidRDefault="002410F1" w:rsidP="00430A14">
      <w:pPr>
        <w:spacing w:line="240" w:lineRule="auto"/>
        <w:ind w:firstLine="547"/>
        <w:rPr>
          <w:szCs w:val="28"/>
        </w:rPr>
      </w:pPr>
    </w:p>
    <w:tbl>
      <w:tblPr>
        <w:tblW w:w="3946" w:type="dxa"/>
        <w:tblInd w:w="91" w:type="dxa"/>
        <w:tblLook w:val="04A0" w:firstRow="1" w:lastRow="0" w:firstColumn="1" w:lastColumn="0" w:noHBand="0" w:noVBand="1"/>
      </w:tblPr>
      <w:tblGrid>
        <w:gridCol w:w="981"/>
        <w:gridCol w:w="1595"/>
        <w:gridCol w:w="1757"/>
      </w:tblGrid>
      <w:tr w:rsidR="002410F1" w:rsidRPr="002410F1" w:rsidTr="002410F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№ точки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X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Y</w:t>
            </w:r>
          </w:p>
        </w:tc>
      </w:tr>
      <w:tr w:rsidR="002410F1" w:rsidRPr="002410F1" w:rsidTr="002410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664446.45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2317878.57</w:t>
            </w:r>
          </w:p>
        </w:tc>
      </w:tr>
      <w:tr w:rsidR="002410F1" w:rsidRPr="002410F1" w:rsidTr="002410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664462.85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2317896.78</w:t>
            </w:r>
          </w:p>
        </w:tc>
      </w:tr>
      <w:tr w:rsidR="002410F1" w:rsidRPr="002410F1" w:rsidTr="002410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664547.79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2317941.64</w:t>
            </w:r>
          </w:p>
        </w:tc>
      </w:tr>
      <w:tr w:rsidR="002410F1" w:rsidRPr="002410F1" w:rsidTr="002410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664586.03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2318018.62</w:t>
            </w:r>
          </w:p>
        </w:tc>
      </w:tr>
      <w:tr w:rsidR="002410F1" w:rsidRPr="002410F1" w:rsidTr="002410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664600.90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2318063.48</w:t>
            </w:r>
          </w:p>
        </w:tc>
      </w:tr>
      <w:tr w:rsidR="002410F1" w:rsidRPr="002410F1" w:rsidTr="002410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664629.27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2318072.60</w:t>
            </w:r>
          </w:p>
        </w:tc>
      </w:tr>
    </w:tbl>
    <w:p w:rsidR="002410F1" w:rsidRPr="002410F1" w:rsidRDefault="002410F1" w:rsidP="002410F1">
      <w:pPr>
        <w:spacing w:line="240" w:lineRule="auto"/>
        <w:ind w:firstLine="0"/>
        <w:jc w:val="center"/>
        <w:rPr>
          <w:rFonts w:ascii="Calibri" w:hAnsi="Calibri" w:cs="Calibri"/>
          <w:color w:val="000000"/>
          <w:sz w:val="32"/>
          <w:szCs w:val="32"/>
        </w:rPr>
        <w:sectPr w:rsidR="002410F1" w:rsidRPr="002410F1" w:rsidSect="002410F1">
          <w:type w:val="continuous"/>
          <w:pgSz w:w="11907" w:h="16839" w:code="9"/>
          <w:pgMar w:top="1134" w:right="567" w:bottom="1134" w:left="1418" w:header="709" w:footer="709" w:gutter="0"/>
          <w:cols w:space="708"/>
          <w:titlePg/>
          <w:docGrid w:linePitch="381"/>
        </w:sectPr>
      </w:pPr>
    </w:p>
    <w:tbl>
      <w:tblPr>
        <w:tblW w:w="3946" w:type="dxa"/>
        <w:tblInd w:w="91" w:type="dxa"/>
        <w:tblLook w:val="04A0" w:firstRow="1" w:lastRow="0" w:firstColumn="1" w:lastColumn="0" w:noHBand="0" w:noVBand="1"/>
      </w:tblPr>
      <w:tblGrid>
        <w:gridCol w:w="960"/>
        <w:gridCol w:w="1595"/>
        <w:gridCol w:w="1757"/>
      </w:tblGrid>
      <w:tr w:rsidR="002410F1" w:rsidRPr="002410F1" w:rsidTr="002410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lastRenderedPageBreak/>
              <w:t>7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664656.98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2318091.20</w:t>
            </w:r>
          </w:p>
        </w:tc>
      </w:tr>
      <w:tr w:rsidR="002410F1" w:rsidRPr="002410F1" w:rsidTr="002410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664844.72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2318217.21</w:t>
            </w:r>
          </w:p>
        </w:tc>
      </w:tr>
      <w:tr w:rsidR="002410F1" w:rsidRPr="002410F1" w:rsidTr="002410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664889.68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2318113.52</w:t>
            </w:r>
          </w:p>
        </w:tc>
      </w:tr>
      <w:tr w:rsidR="002410F1" w:rsidRPr="002410F1" w:rsidTr="002410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664824.66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2317579.19</w:t>
            </w:r>
          </w:p>
        </w:tc>
      </w:tr>
      <w:tr w:rsidR="002410F1" w:rsidRPr="002410F1" w:rsidTr="002410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664793.41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2317324.80</w:t>
            </w:r>
          </w:p>
        </w:tc>
      </w:tr>
      <w:tr w:rsidR="002410F1" w:rsidRPr="002410F1" w:rsidTr="002410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664783.03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2316791.02</w:t>
            </w:r>
          </w:p>
        </w:tc>
      </w:tr>
      <w:tr w:rsidR="002410F1" w:rsidRPr="002410F1" w:rsidTr="002410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664782.03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2316710.21</w:t>
            </w:r>
          </w:p>
        </w:tc>
      </w:tr>
      <w:tr w:rsidR="002410F1" w:rsidRPr="002410F1" w:rsidTr="002410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664721.00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2316636.00</w:t>
            </w:r>
          </w:p>
        </w:tc>
      </w:tr>
      <w:tr w:rsidR="002410F1" w:rsidRPr="002410F1" w:rsidTr="002410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664676.02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2316557.13</w:t>
            </w:r>
          </w:p>
        </w:tc>
      </w:tr>
      <w:tr w:rsidR="002410F1" w:rsidRPr="002410F1" w:rsidTr="002410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664661.29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2316522.10</w:t>
            </w:r>
          </w:p>
        </w:tc>
      </w:tr>
      <w:tr w:rsidR="002410F1" w:rsidRPr="002410F1" w:rsidTr="002410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664614.20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2316518.98</w:t>
            </w:r>
          </w:p>
        </w:tc>
      </w:tr>
      <w:tr w:rsidR="002410F1" w:rsidRPr="002410F1" w:rsidTr="002410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664594.71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2316607.71</w:t>
            </w:r>
          </w:p>
        </w:tc>
      </w:tr>
      <w:tr w:rsidR="002410F1" w:rsidRPr="002410F1" w:rsidTr="002410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664567.50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2316643.71</w:t>
            </w:r>
          </w:p>
        </w:tc>
      </w:tr>
      <w:tr w:rsidR="002410F1" w:rsidRPr="002410F1" w:rsidTr="002410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664557.64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2316654.62</w:t>
            </w:r>
          </w:p>
        </w:tc>
      </w:tr>
      <w:tr w:rsidR="002410F1" w:rsidRPr="002410F1" w:rsidTr="002410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664539.86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2316685.11</w:t>
            </w:r>
          </w:p>
        </w:tc>
      </w:tr>
      <w:tr w:rsidR="002410F1" w:rsidRPr="002410F1" w:rsidTr="002410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664536.07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2316696.83</w:t>
            </w:r>
          </w:p>
        </w:tc>
      </w:tr>
      <w:tr w:rsidR="002410F1" w:rsidRPr="002410F1" w:rsidTr="002410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664529.58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2316707.92</w:t>
            </w:r>
          </w:p>
        </w:tc>
      </w:tr>
      <w:tr w:rsidR="002410F1" w:rsidRPr="002410F1" w:rsidTr="002410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664515.00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2316715.40</w:t>
            </w:r>
          </w:p>
        </w:tc>
      </w:tr>
      <w:tr w:rsidR="002410F1" w:rsidRPr="002410F1" w:rsidTr="002410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664498.91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2316724.04</w:t>
            </w:r>
          </w:p>
        </w:tc>
      </w:tr>
      <w:tr w:rsidR="002410F1" w:rsidRPr="002410F1" w:rsidTr="002410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664504.97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2316814.91</w:t>
            </w:r>
          </w:p>
        </w:tc>
      </w:tr>
      <w:tr w:rsidR="002410F1" w:rsidRPr="002410F1" w:rsidTr="002410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664522.61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2316874.94</w:t>
            </w:r>
          </w:p>
        </w:tc>
      </w:tr>
      <w:tr w:rsidR="002410F1" w:rsidRPr="002410F1" w:rsidTr="002410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664553.56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2316932.03</w:t>
            </w:r>
          </w:p>
        </w:tc>
      </w:tr>
      <w:tr w:rsidR="002410F1" w:rsidRPr="002410F1" w:rsidTr="002410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664562.50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2316940.89</w:t>
            </w:r>
          </w:p>
        </w:tc>
      </w:tr>
      <w:tr w:rsidR="002410F1" w:rsidRPr="002410F1" w:rsidTr="002410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664574.50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2316960.04</w:t>
            </w:r>
          </w:p>
        </w:tc>
      </w:tr>
      <w:tr w:rsidR="002410F1" w:rsidRPr="002410F1" w:rsidTr="002410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lastRenderedPageBreak/>
              <w:t>31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664582.30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2316982.75</w:t>
            </w:r>
          </w:p>
        </w:tc>
      </w:tr>
      <w:tr w:rsidR="002410F1" w:rsidRPr="002410F1" w:rsidTr="002410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664585.61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2317007.94</w:t>
            </w:r>
          </w:p>
        </w:tc>
      </w:tr>
      <w:tr w:rsidR="002410F1" w:rsidRPr="002410F1" w:rsidTr="002410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664589.11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2317046.44</w:t>
            </w:r>
          </w:p>
        </w:tc>
      </w:tr>
      <w:tr w:rsidR="002410F1" w:rsidRPr="002410F1" w:rsidTr="002410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664589.11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2317095.04</w:t>
            </w:r>
          </w:p>
        </w:tc>
      </w:tr>
      <w:tr w:rsidR="002410F1" w:rsidRPr="002410F1" w:rsidTr="002410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664586.41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2317167.04</w:t>
            </w:r>
          </w:p>
        </w:tc>
      </w:tr>
      <w:tr w:rsidR="002410F1" w:rsidRPr="002410F1" w:rsidTr="002410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664582.11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2317228.97</w:t>
            </w:r>
          </w:p>
        </w:tc>
      </w:tr>
      <w:tr w:rsidR="002410F1" w:rsidRPr="002410F1" w:rsidTr="002410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664579.47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2317274.87</w:t>
            </w:r>
          </w:p>
        </w:tc>
      </w:tr>
      <w:tr w:rsidR="002410F1" w:rsidRPr="002410F1" w:rsidTr="002410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664568.11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2317354.44</w:t>
            </w:r>
          </w:p>
        </w:tc>
      </w:tr>
      <w:tr w:rsidR="002410F1" w:rsidRPr="002410F1" w:rsidTr="002410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664543.14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2317466.85</w:t>
            </w:r>
          </w:p>
        </w:tc>
      </w:tr>
      <w:tr w:rsidR="002410F1" w:rsidRPr="002410F1" w:rsidTr="002410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664526.53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2317529.44</w:t>
            </w:r>
          </w:p>
        </w:tc>
      </w:tr>
      <w:tr w:rsidR="002410F1" w:rsidRPr="002410F1" w:rsidTr="002410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664521.78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2317588.39</w:t>
            </w:r>
          </w:p>
        </w:tc>
      </w:tr>
      <w:tr w:rsidR="002410F1" w:rsidRPr="002410F1" w:rsidTr="002410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664517.73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2317627.13</w:t>
            </w:r>
          </w:p>
        </w:tc>
      </w:tr>
      <w:tr w:rsidR="002410F1" w:rsidRPr="002410F1" w:rsidTr="002410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664501.81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2317690.44</w:t>
            </w:r>
          </w:p>
        </w:tc>
      </w:tr>
      <w:tr w:rsidR="002410F1" w:rsidRPr="002410F1" w:rsidTr="002410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664484.81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2317757.21</w:t>
            </w:r>
          </w:p>
        </w:tc>
      </w:tr>
      <w:tr w:rsidR="002410F1" w:rsidRPr="002410F1" w:rsidTr="002410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664468.74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2317805.68</w:t>
            </w:r>
          </w:p>
        </w:tc>
      </w:tr>
      <w:tr w:rsidR="002410F1" w:rsidRPr="002410F1" w:rsidTr="002410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664456.51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2410F1">
              <w:rPr>
                <w:rFonts w:ascii="Calibri" w:hAnsi="Calibri" w:cs="Calibri"/>
                <w:color w:val="000000"/>
                <w:sz w:val="32"/>
                <w:szCs w:val="32"/>
              </w:rPr>
              <w:t>2317854.14</w:t>
            </w:r>
          </w:p>
        </w:tc>
      </w:tr>
    </w:tbl>
    <w:p w:rsidR="002410F1" w:rsidRPr="002410F1" w:rsidRDefault="002410F1" w:rsidP="00430A14">
      <w:pPr>
        <w:spacing w:line="240" w:lineRule="auto"/>
        <w:ind w:firstLine="547"/>
        <w:rPr>
          <w:sz w:val="32"/>
          <w:szCs w:val="32"/>
        </w:rPr>
      </w:pPr>
    </w:p>
    <w:p w:rsidR="002410F1" w:rsidRDefault="002410F1" w:rsidP="00430A14">
      <w:pPr>
        <w:spacing w:line="240" w:lineRule="auto"/>
        <w:ind w:firstLine="547"/>
        <w:rPr>
          <w:szCs w:val="28"/>
        </w:rPr>
      </w:pPr>
    </w:p>
    <w:p w:rsidR="002410F1" w:rsidRDefault="002410F1" w:rsidP="00430A14">
      <w:pPr>
        <w:spacing w:line="240" w:lineRule="auto"/>
        <w:ind w:firstLine="547"/>
        <w:rPr>
          <w:szCs w:val="28"/>
        </w:rPr>
      </w:pPr>
    </w:p>
    <w:p w:rsidR="002410F1" w:rsidRDefault="002410F1" w:rsidP="00430A14">
      <w:pPr>
        <w:spacing w:line="240" w:lineRule="auto"/>
        <w:ind w:firstLine="547"/>
        <w:rPr>
          <w:szCs w:val="28"/>
        </w:rPr>
      </w:pPr>
    </w:p>
    <w:p w:rsidR="002410F1" w:rsidRDefault="002410F1" w:rsidP="00430A14">
      <w:pPr>
        <w:spacing w:line="240" w:lineRule="auto"/>
        <w:ind w:firstLine="547"/>
        <w:rPr>
          <w:szCs w:val="28"/>
        </w:rPr>
      </w:pPr>
    </w:p>
    <w:p w:rsidR="002410F1" w:rsidRDefault="002410F1" w:rsidP="00430A14">
      <w:pPr>
        <w:spacing w:line="240" w:lineRule="auto"/>
        <w:ind w:firstLine="547"/>
        <w:rPr>
          <w:szCs w:val="28"/>
        </w:rPr>
      </w:pPr>
    </w:p>
    <w:p w:rsidR="002410F1" w:rsidRDefault="002410F1" w:rsidP="00430A14">
      <w:pPr>
        <w:spacing w:line="240" w:lineRule="auto"/>
        <w:ind w:firstLine="547"/>
        <w:rPr>
          <w:szCs w:val="28"/>
        </w:rPr>
      </w:pPr>
    </w:p>
    <w:p w:rsidR="002410F1" w:rsidRDefault="002410F1" w:rsidP="00430A14">
      <w:pPr>
        <w:spacing w:line="240" w:lineRule="auto"/>
        <w:ind w:firstLine="547"/>
        <w:rPr>
          <w:szCs w:val="28"/>
        </w:rPr>
      </w:pPr>
    </w:p>
    <w:p w:rsidR="002410F1" w:rsidRDefault="002410F1" w:rsidP="00430A14">
      <w:pPr>
        <w:spacing w:line="240" w:lineRule="auto"/>
        <w:ind w:firstLine="547"/>
        <w:rPr>
          <w:szCs w:val="28"/>
        </w:rPr>
      </w:pPr>
    </w:p>
    <w:p w:rsidR="002410F1" w:rsidRPr="002410F1" w:rsidRDefault="002410F1" w:rsidP="002410F1">
      <w:pPr>
        <w:spacing w:line="240" w:lineRule="auto"/>
        <w:jc w:val="center"/>
        <w:rPr>
          <w:szCs w:val="28"/>
        </w:rPr>
      </w:pPr>
      <w:r w:rsidRPr="002410F1">
        <w:rPr>
          <w:szCs w:val="28"/>
        </w:rPr>
        <w:lastRenderedPageBreak/>
        <w:t>Каталог координат поворотных точек красных линий</w:t>
      </w:r>
    </w:p>
    <w:p w:rsidR="002410F1" w:rsidRPr="002410F1" w:rsidRDefault="002410F1" w:rsidP="002410F1">
      <w:pPr>
        <w:spacing w:line="240" w:lineRule="auto"/>
        <w:jc w:val="center"/>
        <w:rPr>
          <w:szCs w:val="28"/>
        </w:rPr>
      </w:pPr>
      <w:r w:rsidRPr="002410F1">
        <w:rPr>
          <w:szCs w:val="28"/>
        </w:rPr>
        <w:t>(Система координат местная)</w:t>
      </w:r>
    </w:p>
    <w:p w:rsidR="002410F1" w:rsidRPr="002410F1" w:rsidRDefault="002410F1" w:rsidP="00430A14">
      <w:pPr>
        <w:spacing w:line="240" w:lineRule="auto"/>
        <w:ind w:firstLine="547"/>
        <w:rPr>
          <w:szCs w:val="28"/>
        </w:rPr>
      </w:pPr>
    </w:p>
    <w:p w:rsidR="002410F1" w:rsidRPr="002410F1" w:rsidRDefault="002410F1" w:rsidP="00430A14">
      <w:pPr>
        <w:spacing w:line="240" w:lineRule="auto"/>
        <w:ind w:firstLine="547"/>
        <w:rPr>
          <w:szCs w:val="28"/>
        </w:rPr>
      </w:pPr>
    </w:p>
    <w:p w:rsidR="002410F1" w:rsidRPr="002410F1" w:rsidRDefault="002410F1" w:rsidP="002410F1">
      <w:pPr>
        <w:spacing w:line="240" w:lineRule="auto"/>
        <w:jc w:val="center"/>
        <w:rPr>
          <w:szCs w:val="28"/>
        </w:rPr>
      </w:pPr>
      <w:r w:rsidRPr="002410F1">
        <w:rPr>
          <w:szCs w:val="28"/>
        </w:rPr>
        <w:t xml:space="preserve">                                                      </w:t>
      </w:r>
    </w:p>
    <w:tbl>
      <w:tblPr>
        <w:tblW w:w="3871" w:type="dxa"/>
        <w:tblInd w:w="89" w:type="dxa"/>
        <w:tblLook w:val="04A0" w:firstRow="1" w:lastRow="0" w:firstColumn="1" w:lastColumn="0" w:noHBand="0" w:noVBand="1"/>
      </w:tblPr>
      <w:tblGrid>
        <w:gridCol w:w="885"/>
        <w:gridCol w:w="1422"/>
        <w:gridCol w:w="1564"/>
      </w:tblGrid>
      <w:tr w:rsidR="002410F1" w:rsidRPr="002410F1" w:rsidTr="002410F1">
        <w:trPr>
          <w:trHeight w:val="9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№ точки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X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Y</w:t>
            </w:r>
          </w:p>
        </w:tc>
      </w:tr>
      <w:tr w:rsidR="002410F1" w:rsidRPr="002410F1" w:rsidTr="002410F1">
        <w:trPr>
          <w:trHeight w:val="300"/>
        </w:trPr>
        <w:tc>
          <w:tcPr>
            <w:tcW w:w="3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 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1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664718.64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2316636.97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664718.64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2316707.32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3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664767.10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2316707.32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4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664767.10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2316777.67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5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664670.19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2316777.67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664670.19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2316636.97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7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664670.19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2316568.52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8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664670.19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2316616.97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9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664601.73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2316616.97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10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664605.87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2316568.52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11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664601.73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2316707.32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12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664601.73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2316636.97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13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664650.19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2316636.97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14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664650.19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2316777.67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15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664553.27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2316777.67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16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664553.27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2316707.32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17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664507.00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2316794.81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18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664533.27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2316794.81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19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664533.27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2316753.65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664507.00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2316753.65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21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664767.10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2316797.67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664670.19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2316797.67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664670.19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2317043.89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24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664767.10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2317043.89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25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664767.10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2317063.89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26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664670.19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2317063.89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27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664670.19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2317345.29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28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664767.10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2317345.29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29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664601.73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2316797.67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30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664650.19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2316797.67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31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664650.19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2317043.89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lastRenderedPageBreak/>
              <w:t>32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664601.73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2317043.89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33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664650.19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2317063.89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34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664650.19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2317355.43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35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664633.03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2317423.82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36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664586.03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2317412.03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37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664601.76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2317349.34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38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664601.73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2317063.89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39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664708.29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2317442.78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40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664685.37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2317436.95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41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664666.74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2317511.21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42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664633.79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2317502.95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43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664668.33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2317365.29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44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664721.89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2317365.29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45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664721.89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2317383.65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46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664725.37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2317619.07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szCs w:val="28"/>
              </w:rPr>
            </w:pPr>
            <w:r w:rsidRPr="002410F1">
              <w:rPr>
                <w:rFonts w:ascii="Calibri" w:hAnsi="Calibri" w:cs="Calibri"/>
                <w:szCs w:val="28"/>
              </w:rPr>
              <w:t>47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664742.49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2317550.84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48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664789.45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2317562.62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49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664780.89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2317596.74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50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664827.93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2317608.54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51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664819.28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2317642.63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52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664797.29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2317730.27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53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664703.29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2317706.68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54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664720.41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2317638.45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55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664814.41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2317662.03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56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664822.31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2317829.69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57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664681.31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2317794.31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58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664698.43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2317726.08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59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664839.43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2317761.46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664676.44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2317813.71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61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664817.44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2317849.09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664808.88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2317883.21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63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664855.88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2317895.00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64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664847.32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2317929.12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65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664659.32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2317881.95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664654.45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2317901.34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67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664842.45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2317948.51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68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664825.33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2318016.75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69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664637.33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2317969.58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70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664878.19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2318086.90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71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664879.94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2318051.07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lastRenderedPageBreak/>
              <w:t>72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664839.75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2318040.99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73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664822.63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2318109.22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74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664869.63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2318121.01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76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664850.21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2318192.89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77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664787.49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2318171.36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78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664799.37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2318124.00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79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664864.85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2318140.43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80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664632.57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2317989.00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81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664820.57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2318036.17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82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664803.45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2318104.41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83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664615.45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2318057.24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84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664569.01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2317761.16</w:t>
            </w:r>
          </w:p>
        </w:tc>
      </w:tr>
      <w:tr w:rsidR="002410F1" w:rsidRPr="002410F1" w:rsidTr="002410F1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85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664628.93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2410F1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2317522.34</w:t>
            </w:r>
          </w:p>
        </w:tc>
      </w:tr>
    </w:tbl>
    <w:tbl>
      <w:tblPr>
        <w:tblpPr w:leftFromText="180" w:rightFromText="180" w:vertAnchor="text" w:horzAnchor="page" w:tblpX="5728" w:tblpY="-4452"/>
        <w:tblW w:w="3854" w:type="dxa"/>
        <w:tblLook w:val="04A0" w:firstRow="1" w:lastRow="0" w:firstColumn="1" w:lastColumn="0" w:noHBand="0" w:noVBand="1"/>
      </w:tblPr>
      <w:tblGrid>
        <w:gridCol w:w="868"/>
        <w:gridCol w:w="1422"/>
        <w:gridCol w:w="1564"/>
      </w:tblGrid>
      <w:tr w:rsidR="002410F1" w:rsidRPr="002410F1" w:rsidTr="006A082D">
        <w:trPr>
          <w:trHeight w:val="30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6A082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87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6A082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664663.01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6A082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2317784.75</w:t>
            </w:r>
          </w:p>
        </w:tc>
      </w:tr>
      <w:tr w:rsidR="002410F1" w:rsidRPr="002410F1" w:rsidTr="006A082D">
        <w:trPr>
          <w:trHeight w:val="30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6A082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88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6A082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664527.55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6A082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2317926.39</w:t>
            </w:r>
          </w:p>
        </w:tc>
      </w:tr>
      <w:tr w:rsidR="002410F1" w:rsidRPr="002410F1" w:rsidTr="006A082D">
        <w:trPr>
          <w:trHeight w:val="30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6A082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89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6A082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664561.79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6A082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2317789.92</w:t>
            </w:r>
          </w:p>
        </w:tc>
      </w:tr>
      <w:tr w:rsidR="002410F1" w:rsidRPr="002410F1" w:rsidTr="006A082D">
        <w:trPr>
          <w:trHeight w:val="30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6A082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90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6A082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664655.79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6A082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2317813.51</w:t>
            </w:r>
          </w:p>
        </w:tc>
      </w:tr>
      <w:tr w:rsidR="002410F1" w:rsidRPr="002410F1" w:rsidTr="006A082D">
        <w:trPr>
          <w:trHeight w:val="30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6A082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91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6A082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664612.99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6A082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2317984.09</w:t>
            </w:r>
          </w:p>
        </w:tc>
      </w:tr>
      <w:tr w:rsidR="002410F1" w:rsidRPr="002410F1" w:rsidTr="006A082D">
        <w:trPr>
          <w:trHeight w:val="30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6A082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92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6A082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664565.99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6A082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2317972.30</w:t>
            </w:r>
          </w:p>
        </w:tc>
      </w:tr>
      <w:tr w:rsidR="002410F1" w:rsidRPr="002410F1" w:rsidTr="006A082D">
        <w:trPr>
          <w:trHeight w:val="30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6A082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93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6A082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664574.55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6A082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2317938.18</w:t>
            </w:r>
          </w:p>
        </w:tc>
      </w:tr>
      <w:tr w:rsidR="002410F1" w:rsidRPr="002410F1" w:rsidTr="006A082D">
        <w:trPr>
          <w:trHeight w:val="30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6A082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94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6A082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664511.67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6A082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2317907.48</w:t>
            </w:r>
          </w:p>
        </w:tc>
      </w:tr>
      <w:tr w:rsidR="002410F1" w:rsidRPr="002410F1" w:rsidTr="006A082D">
        <w:trPr>
          <w:trHeight w:val="30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6A082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95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6A082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664614.40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6A082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2317498.08</w:t>
            </w:r>
          </w:p>
        </w:tc>
      </w:tr>
      <w:tr w:rsidR="002410F1" w:rsidRPr="002410F1" w:rsidTr="006A082D">
        <w:trPr>
          <w:trHeight w:val="30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6A082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96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6A082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664567.40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6A082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2317486.29</w:t>
            </w:r>
          </w:p>
        </w:tc>
      </w:tr>
      <w:tr w:rsidR="002410F1" w:rsidRPr="002410F1" w:rsidTr="006A082D">
        <w:trPr>
          <w:trHeight w:val="30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F1" w:rsidRPr="002410F1" w:rsidRDefault="002410F1" w:rsidP="006A082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97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6A082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664464.67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F1" w:rsidRPr="002410F1" w:rsidRDefault="002410F1" w:rsidP="006A082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2317895.69</w:t>
            </w:r>
          </w:p>
        </w:tc>
      </w:tr>
    </w:tbl>
    <w:p w:rsidR="002410F1" w:rsidRDefault="002410F1" w:rsidP="00430A14">
      <w:pPr>
        <w:spacing w:line="240" w:lineRule="auto"/>
        <w:ind w:firstLine="547"/>
        <w:rPr>
          <w:szCs w:val="28"/>
        </w:rPr>
      </w:pPr>
    </w:p>
    <w:p w:rsidR="006A082D" w:rsidRDefault="006A082D" w:rsidP="00430A14">
      <w:pPr>
        <w:spacing w:line="240" w:lineRule="auto"/>
        <w:ind w:firstLine="547"/>
        <w:rPr>
          <w:szCs w:val="28"/>
        </w:rPr>
        <w:sectPr w:rsidR="006A082D" w:rsidSect="002410F1">
          <w:type w:val="continuous"/>
          <w:pgSz w:w="11907" w:h="16839" w:code="9"/>
          <w:pgMar w:top="1134" w:right="567" w:bottom="1134" w:left="1418" w:header="709" w:footer="709" w:gutter="0"/>
          <w:cols w:num="2" w:space="708"/>
          <w:titlePg/>
          <w:docGrid w:linePitch="381"/>
        </w:sectPr>
      </w:pPr>
    </w:p>
    <w:tbl>
      <w:tblPr>
        <w:tblW w:w="3871" w:type="dxa"/>
        <w:tblInd w:w="89" w:type="dxa"/>
        <w:tblLook w:val="04A0" w:firstRow="1" w:lastRow="0" w:firstColumn="1" w:lastColumn="0" w:noHBand="0" w:noVBand="1"/>
      </w:tblPr>
      <w:tblGrid>
        <w:gridCol w:w="885"/>
        <w:gridCol w:w="1422"/>
        <w:gridCol w:w="1564"/>
      </w:tblGrid>
      <w:tr w:rsidR="006A082D" w:rsidRPr="002410F1" w:rsidTr="008A3305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082D" w:rsidRPr="002410F1" w:rsidRDefault="006A082D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lastRenderedPageBreak/>
              <w:t>86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82D" w:rsidRPr="002410F1" w:rsidRDefault="006A082D" w:rsidP="008A3305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664722.93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82D" w:rsidRPr="002410F1" w:rsidRDefault="006A082D" w:rsidP="008A3305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Cs w:val="28"/>
              </w:rPr>
            </w:pPr>
            <w:r w:rsidRPr="002410F1">
              <w:rPr>
                <w:rFonts w:ascii="Calibri" w:hAnsi="Calibri" w:cs="Calibri"/>
                <w:color w:val="000000"/>
                <w:szCs w:val="28"/>
              </w:rPr>
              <w:t>2317545.93</w:t>
            </w:r>
          </w:p>
        </w:tc>
      </w:tr>
    </w:tbl>
    <w:p w:rsidR="002410F1" w:rsidRDefault="002410F1" w:rsidP="00430A14">
      <w:pPr>
        <w:spacing w:line="240" w:lineRule="auto"/>
        <w:ind w:firstLine="547"/>
        <w:rPr>
          <w:szCs w:val="28"/>
        </w:rPr>
      </w:pPr>
    </w:p>
    <w:p w:rsidR="006A082D" w:rsidRPr="002410F1" w:rsidRDefault="006A082D" w:rsidP="00430A14">
      <w:pPr>
        <w:spacing w:line="240" w:lineRule="auto"/>
        <w:ind w:firstLine="547"/>
        <w:rPr>
          <w:szCs w:val="28"/>
        </w:rPr>
      </w:pPr>
    </w:p>
    <w:p w:rsidR="002410F1" w:rsidRPr="00EA786E" w:rsidRDefault="002410F1" w:rsidP="008A3305">
      <w:pPr>
        <w:pStyle w:val="2b"/>
        <w:rPr>
          <w:lang w:val="ru-RU"/>
        </w:rPr>
      </w:pPr>
      <w:bookmarkStart w:id="2" w:name="_Toc482957018"/>
      <w:r w:rsidRPr="002410F1">
        <w:t>I. Перечень и сведения о площади образуемых и изменяемых земельных участков, в том числе возможные способы их образования</w:t>
      </w:r>
      <w:bookmarkEnd w:id="2"/>
      <w:r w:rsidRPr="002410F1">
        <w:t>. Вид разрешенного использования образуемых земельных участков в соответствии с проектом планировки территории</w:t>
      </w:r>
    </w:p>
    <w:p w:rsidR="006A082D" w:rsidRDefault="006A082D" w:rsidP="00430A14">
      <w:pPr>
        <w:spacing w:line="240" w:lineRule="auto"/>
        <w:ind w:firstLine="547"/>
        <w:rPr>
          <w:szCs w:val="28"/>
        </w:rPr>
      </w:pPr>
    </w:p>
    <w:p w:rsidR="006A082D" w:rsidRPr="00302030" w:rsidRDefault="006A082D" w:rsidP="006A082D">
      <w:pPr>
        <w:pStyle w:val="af0"/>
        <w:tabs>
          <w:tab w:val="left" w:pos="720"/>
          <w:tab w:val="left" w:pos="900"/>
        </w:tabs>
        <w:spacing w:line="240" w:lineRule="auto"/>
        <w:ind w:firstLine="851"/>
        <w:jc w:val="center"/>
        <w:rPr>
          <w:szCs w:val="28"/>
          <w:lang w:val="ru-RU"/>
        </w:rPr>
      </w:pPr>
      <w:r w:rsidRPr="00302030">
        <w:rPr>
          <w:lang w:val="ru-RU"/>
        </w:rPr>
        <w:t xml:space="preserve">Ведомость </w:t>
      </w:r>
      <w:r>
        <w:rPr>
          <w:lang w:val="ru-RU"/>
        </w:rPr>
        <w:t xml:space="preserve">образуемых и изменяемых </w:t>
      </w:r>
      <w:r w:rsidRPr="00302030">
        <w:rPr>
          <w:lang w:val="ru-RU"/>
        </w:rPr>
        <w:t>земельных участков</w:t>
      </w:r>
    </w:p>
    <w:p w:rsidR="006A082D" w:rsidRDefault="006A082D" w:rsidP="00430A14">
      <w:pPr>
        <w:spacing w:line="240" w:lineRule="auto"/>
        <w:ind w:firstLine="547"/>
        <w:rPr>
          <w:szCs w:val="28"/>
        </w:rPr>
      </w:pPr>
    </w:p>
    <w:tbl>
      <w:tblPr>
        <w:tblW w:w="10141" w:type="dxa"/>
        <w:tblInd w:w="93" w:type="dxa"/>
        <w:tblLook w:val="04A0" w:firstRow="1" w:lastRow="0" w:firstColumn="1" w:lastColumn="0" w:noHBand="0" w:noVBand="1"/>
      </w:tblPr>
      <w:tblGrid>
        <w:gridCol w:w="1507"/>
        <w:gridCol w:w="2247"/>
        <w:gridCol w:w="2515"/>
        <w:gridCol w:w="1773"/>
        <w:gridCol w:w="929"/>
        <w:gridCol w:w="1170"/>
      </w:tblGrid>
      <w:tr w:rsidR="006A082D" w:rsidRPr="00EF046B" w:rsidTr="008A3305">
        <w:trPr>
          <w:trHeight w:val="675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82D" w:rsidRPr="00EF046B" w:rsidRDefault="006A082D" w:rsidP="008A3305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3" w:name="RANGE!A1:F20"/>
            <w:r w:rsidRPr="00EF046B">
              <w:rPr>
                <w:rFonts w:ascii="Arial" w:hAnsi="Arial" w:cs="Arial"/>
                <w:sz w:val="16"/>
                <w:szCs w:val="16"/>
              </w:rPr>
              <w:t>№ зем. участка</w:t>
            </w:r>
            <w:bookmarkEnd w:id="3"/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82D" w:rsidRPr="00EF046B" w:rsidRDefault="006A082D" w:rsidP="008A3305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046B">
              <w:rPr>
                <w:rFonts w:ascii="Arial" w:hAnsi="Arial" w:cs="Arial"/>
                <w:sz w:val="16"/>
                <w:szCs w:val="16"/>
              </w:rPr>
              <w:t>Описание объекта</w:t>
            </w: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82D" w:rsidRPr="00EF046B" w:rsidRDefault="006A082D" w:rsidP="008A3305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046B">
              <w:rPr>
                <w:rFonts w:ascii="Arial" w:hAnsi="Arial" w:cs="Arial"/>
                <w:sz w:val="16"/>
                <w:szCs w:val="16"/>
              </w:rPr>
              <w:t>Вид разрешенного использования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82D" w:rsidRPr="00EF046B" w:rsidRDefault="006A082D" w:rsidP="008A3305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046B">
              <w:rPr>
                <w:rFonts w:ascii="Arial" w:hAnsi="Arial" w:cs="Arial"/>
                <w:sz w:val="16"/>
                <w:szCs w:val="16"/>
              </w:rPr>
              <w:t>Возможные способы образования ЗУ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82D" w:rsidRPr="00EF046B" w:rsidRDefault="006A082D" w:rsidP="008A3305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046B">
              <w:rPr>
                <w:rFonts w:ascii="Arial" w:hAnsi="Arial" w:cs="Arial"/>
                <w:sz w:val="16"/>
                <w:szCs w:val="16"/>
              </w:rPr>
              <w:t xml:space="preserve">Площадь участка, га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82D" w:rsidRPr="00EF046B" w:rsidRDefault="00086257" w:rsidP="008A3305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Категория земель</w:t>
            </w:r>
            <w:r w:rsidR="006A082D" w:rsidRPr="00EF046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6A082D" w:rsidRPr="00EF046B" w:rsidTr="008A3305">
        <w:trPr>
          <w:trHeight w:val="225"/>
        </w:trPr>
        <w:tc>
          <w:tcPr>
            <w:tcW w:w="101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82D" w:rsidRPr="00EF046B" w:rsidRDefault="006A082D" w:rsidP="008A3305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046B">
              <w:rPr>
                <w:rFonts w:ascii="Arial" w:hAnsi="Arial" w:cs="Arial"/>
                <w:sz w:val="16"/>
                <w:szCs w:val="16"/>
              </w:rPr>
              <w:t>Образуемые земельные участки</w:t>
            </w:r>
          </w:p>
        </w:tc>
      </w:tr>
      <w:tr w:rsidR="006A082D" w:rsidRPr="00EF046B" w:rsidTr="008A3305">
        <w:trPr>
          <w:trHeight w:val="450"/>
        </w:trPr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313" w:rsidRDefault="00D35313" w:rsidP="006A082D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A082D" w:rsidRDefault="006A082D" w:rsidP="006A082D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046B">
              <w:rPr>
                <w:rFonts w:ascii="Arial" w:hAnsi="Arial" w:cs="Arial"/>
                <w:sz w:val="16"/>
                <w:szCs w:val="16"/>
              </w:rPr>
              <w:t>:ЗУ1-:ЗУ</w:t>
            </w:r>
            <w:r>
              <w:rPr>
                <w:rFonts w:ascii="Arial" w:hAnsi="Arial" w:cs="Arial"/>
                <w:sz w:val="16"/>
                <w:szCs w:val="16"/>
              </w:rPr>
              <w:t>61</w:t>
            </w:r>
          </w:p>
          <w:p w:rsidR="00D35313" w:rsidRDefault="00D35313" w:rsidP="006A082D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046B">
              <w:rPr>
                <w:rFonts w:ascii="Arial" w:hAnsi="Arial" w:cs="Arial"/>
                <w:sz w:val="16"/>
                <w:szCs w:val="16"/>
              </w:rPr>
              <w:t>:ЗУ</w:t>
            </w:r>
            <w:r>
              <w:rPr>
                <w:rFonts w:ascii="Arial" w:hAnsi="Arial" w:cs="Arial"/>
                <w:sz w:val="16"/>
                <w:szCs w:val="16"/>
              </w:rPr>
              <w:t>9-:</w:t>
            </w:r>
            <w:r w:rsidRPr="00EF046B">
              <w:rPr>
                <w:rFonts w:ascii="Arial" w:hAnsi="Arial" w:cs="Arial"/>
                <w:sz w:val="16"/>
                <w:szCs w:val="16"/>
              </w:rPr>
              <w:t>ЗУ</w:t>
            </w: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  <w:p w:rsidR="00D35313" w:rsidRDefault="00D35313" w:rsidP="00D35313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046B">
              <w:rPr>
                <w:rFonts w:ascii="Arial" w:hAnsi="Arial" w:cs="Arial"/>
                <w:sz w:val="16"/>
                <w:szCs w:val="16"/>
              </w:rPr>
              <w:t>:ЗУ</w:t>
            </w:r>
            <w:r>
              <w:rPr>
                <w:rFonts w:ascii="Arial" w:hAnsi="Arial" w:cs="Arial"/>
                <w:sz w:val="16"/>
                <w:szCs w:val="16"/>
              </w:rPr>
              <w:t>65-:</w:t>
            </w:r>
            <w:r w:rsidRPr="00EF046B">
              <w:rPr>
                <w:rFonts w:ascii="Arial" w:hAnsi="Arial" w:cs="Arial"/>
                <w:sz w:val="16"/>
                <w:szCs w:val="16"/>
              </w:rPr>
              <w:t>ЗУ</w:t>
            </w: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  <w:p w:rsidR="00D35313" w:rsidRDefault="00D35313" w:rsidP="00D35313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046B">
              <w:rPr>
                <w:rFonts w:ascii="Arial" w:hAnsi="Arial" w:cs="Arial"/>
                <w:sz w:val="16"/>
                <w:szCs w:val="16"/>
              </w:rPr>
              <w:t>:ЗУ</w:t>
            </w:r>
            <w:r>
              <w:rPr>
                <w:rFonts w:ascii="Arial" w:hAnsi="Arial" w:cs="Arial"/>
                <w:sz w:val="16"/>
                <w:szCs w:val="16"/>
              </w:rPr>
              <w:t>96-:</w:t>
            </w:r>
            <w:r w:rsidRPr="00EF046B">
              <w:rPr>
                <w:rFonts w:ascii="Arial" w:hAnsi="Arial" w:cs="Arial"/>
                <w:sz w:val="16"/>
                <w:szCs w:val="16"/>
              </w:rPr>
              <w:t>ЗУ</w:t>
            </w:r>
            <w:r>
              <w:rPr>
                <w:rFonts w:ascii="Arial" w:hAnsi="Arial" w:cs="Arial"/>
                <w:sz w:val="16"/>
                <w:szCs w:val="16"/>
              </w:rPr>
              <w:t>138</w:t>
            </w:r>
          </w:p>
          <w:p w:rsidR="00D35313" w:rsidRDefault="00D35313" w:rsidP="00D35313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35313" w:rsidRPr="00EF046B" w:rsidRDefault="00D35313" w:rsidP="006A082D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82D" w:rsidRPr="00EF046B" w:rsidRDefault="006A082D" w:rsidP="008A3305">
            <w:pPr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EF046B">
              <w:rPr>
                <w:rFonts w:ascii="Arial" w:hAnsi="Arial" w:cs="Arial"/>
                <w:sz w:val="16"/>
                <w:szCs w:val="16"/>
              </w:rPr>
              <w:t>Индивидуальный жилой дом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82D" w:rsidRPr="00EF046B" w:rsidRDefault="006A082D" w:rsidP="006A082D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046B">
              <w:rPr>
                <w:rFonts w:ascii="Arial" w:hAnsi="Arial" w:cs="Arial"/>
                <w:sz w:val="16"/>
                <w:szCs w:val="16"/>
              </w:rPr>
              <w:t xml:space="preserve">Для </w:t>
            </w:r>
            <w:r>
              <w:rPr>
                <w:rFonts w:ascii="Arial" w:hAnsi="Arial" w:cs="Arial"/>
                <w:sz w:val="16"/>
                <w:szCs w:val="16"/>
              </w:rPr>
              <w:t xml:space="preserve">ведения личного подсобного хозяйства </w:t>
            </w:r>
            <w:r w:rsidRPr="00EF046B">
              <w:rPr>
                <w:rFonts w:ascii="Arial" w:hAnsi="Arial" w:cs="Arial"/>
                <w:sz w:val="16"/>
                <w:szCs w:val="16"/>
              </w:rPr>
              <w:t>(2.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EF046B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82D" w:rsidRPr="00EF046B" w:rsidRDefault="00EA786E" w:rsidP="008A3305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Образование земельного участка из земель государственной и муниципальной собственности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82D" w:rsidRPr="00EF046B" w:rsidRDefault="006A082D" w:rsidP="006A082D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046B">
              <w:rPr>
                <w:rFonts w:ascii="Arial" w:hAnsi="Arial" w:cs="Arial"/>
                <w:sz w:val="16"/>
                <w:szCs w:val="16"/>
              </w:rPr>
              <w:t>0,</w:t>
            </w:r>
            <w:r>
              <w:rPr>
                <w:rFonts w:ascii="Arial" w:hAnsi="Arial" w:cs="Arial"/>
                <w:sz w:val="16"/>
                <w:szCs w:val="16"/>
              </w:rPr>
              <w:t>17</w:t>
            </w:r>
            <w:r w:rsidR="00D3531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82D" w:rsidRPr="00EF046B" w:rsidRDefault="00086257" w:rsidP="00086257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Земли населенных пунктов</w:t>
            </w:r>
          </w:p>
        </w:tc>
      </w:tr>
      <w:tr w:rsidR="006A082D" w:rsidRPr="00EF046B" w:rsidTr="008A3305">
        <w:trPr>
          <w:trHeight w:val="450"/>
        </w:trPr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82D" w:rsidRPr="00EF046B" w:rsidRDefault="006A082D" w:rsidP="00D35313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046B">
              <w:rPr>
                <w:rFonts w:ascii="Arial" w:hAnsi="Arial" w:cs="Arial"/>
                <w:sz w:val="16"/>
                <w:szCs w:val="16"/>
              </w:rPr>
              <w:t>:ЗУ</w:t>
            </w:r>
            <w:r w:rsidR="00D35313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82D" w:rsidRPr="00EF046B" w:rsidRDefault="006A082D" w:rsidP="008A3305">
            <w:pPr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EF046B">
              <w:rPr>
                <w:rFonts w:ascii="Arial" w:hAnsi="Arial" w:cs="Arial"/>
                <w:sz w:val="16"/>
                <w:szCs w:val="16"/>
              </w:rPr>
              <w:t>Индивидуальный жилой дом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82D" w:rsidRPr="00EF046B" w:rsidRDefault="006A082D" w:rsidP="008A3305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046B">
              <w:rPr>
                <w:rFonts w:ascii="Arial" w:hAnsi="Arial" w:cs="Arial"/>
                <w:sz w:val="16"/>
                <w:szCs w:val="16"/>
              </w:rPr>
              <w:t xml:space="preserve">Для </w:t>
            </w:r>
            <w:r>
              <w:rPr>
                <w:rFonts w:ascii="Arial" w:hAnsi="Arial" w:cs="Arial"/>
                <w:sz w:val="16"/>
                <w:szCs w:val="16"/>
              </w:rPr>
              <w:t xml:space="preserve">ведения личного подсобного хозяйства </w:t>
            </w:r>
            <w:r w:rsidRPr="00EF046B">
              <w:rPr>
                <w:rFonts w:ascii="Arial" w:hAnsi="Arial" w:cs="Arial"/>
                <w:sz w:val="16"/>
                <w:szCs w:val="16"/>
              </w:rPr>
              <w:t>(2.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EF046B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082D" w:rsidRPr="00EF046B" w:rsidRDefault="006A082D" w:rsidP="008A3305">
            <w:pPr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82D" w:rsidRPr="00EF046B" w:rsidRDefault="006A082D" w:rsidP="00D35313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046B">
              <w:rPr>
                <w:rFonts w:ascii="Arial" w:hAnsi="Arial" w:cs="Arial"/>
                <w:sz w:val="16"/>
                <w:szCs w:val="16"/>
              </w:rPr>
              <w:t>0,</w:t>
            </w:r>
            <w:r w:rsidR="00D35313">
              <w:rPr>
                <w:rFonts w:ascii="Arial" w:hAnsi="Arial" w:cs="Arial"/>
                <w:sz w:val="16"/>
                <w:szCs w:val="16"/>
              </w:rPr>
              <w:t>1512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82D" w:rsidRPr="00EF046B" w:rsidRDefault="00086257" w:rsidP="00086257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Земли населенных пунктов</w:t>
            </w:r>
          </w:p>
        </w:tc>
      </w:tr>
      <w:tr w:rsidR="00D35313" w:rsidRPr="00EF046B" w:rsidTr="008A3305">
        <w:trPr>
          <w:trHeight w:val="450"/>
        </w:trPr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313" w:rsidRPr="00EF046B" w:rsidRDefault="00D35313" w:rsidP="008A3305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046B">
              <w:rPr>
                <w:rFonts w:ascii="Arial" w:hAnsi="Arial" w:cs="Arial"/>
                <w:sz w:val="16"/>
                <w:szCs w:val="16"/>
              </w:rPr>
              <w:t>:ЗУ</w:t>
            </w: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313" w:rsidRPr="00EF046B" w:rsidRDefault="00D35313" w:rsidP="008A3305">
            <w:pPr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EF046B">
              <w:rPr>
                <w:rFonts w:ascii="Arial" w:hAnsi="Arial" w:cs="Arial"/>
                <w:sz w:val="16"/>
                <w:szCs w:val="16"/>
              </w:rPr>
              <w:t>Индивидуальный жилой дом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313" w:rsidRPr="00EF046B" w:rsidRDefault="00D35313" w:rsidP="008A3305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046B">
              <w:rPr>
                <w:rFonts w:ascii="Arial" w:hAnsi="Arial" w:cs="Arial"/>
                <w:sz w:val="16"/>
                <w:szCs w:val="16"/>
              </w:rPr>
              <w:t xml:space="preserve">Для </w:t>
            </w:r>
            <w:r>
              <w:rPr>
                <w:rFonts w:ascii="Arial" w:hAnsi="Arial" w:cs="Arial"/>
                <w:sz w:val="16"/>
                <w:szCs w:val="16"/>
              </w:rPr>
              <w:t xml:space="preserve">ведения личного подсобного хозяйства </w:t>
            </w:r>
            <w:r w:rsidRPr="00EF046B">
              <w:rPr>
                <w:rFonts w:ascii="Arial" w:hAnsi="Arial" w:cs="Arial"/>
                <w:sz w:val="16"/>
                <w:szCs w:val="16"/>
              </w:rPr>
              <w:t>(2.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EF046B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5313" w:rsidRPr="00EF046B" w:rsidRDefault="00D35313" w:rsidP="008A3305">
            <w:pPr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313" w:rsidRPr="00EF046B" w:rsidRDefault="00D35313" w:rsidP="00D35313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313" w:rsidRPr="00EF046B" w:rsidRDefault="00086257" w:rsidP="00086257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Земли населенных пунктов</w:t>
            </w:r>
          </w:p>
        </w:tc>
      </w:tr>
      <w:tr w:rsidR="00D35313" w:rsidRPr="00EF046B" w:rsidTr="008A3305">
        <w:trPr>
          <w:trHeight w:val="450"/>
        </w:trPr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313" w:rsidRPr="00EF046B" w:rsidRDefault="00D35313" w:rsidP="008A3305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046B">
              <w:rPr>
                <w:rFonts w:ascii="Arial" w:hAnsi="Arial" w:cs="Arial"/>
                <w:sz w:val="16"/>
                <w:szCs w:val="16"/>
              </w:rPr>
              <w:t>:ЗУ</w:t>
            </w: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313" w:rsidRPr="00EF046B" w:rsidRDefault="00D35313" w:rsidP="008A3305">
            <w:pPr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EF046B">
              <w:rPr>
                <w:rFonts w:ascii="Arial" w:hAnsi="Arial" w:cs="Arial"/>
                <w:sz w:val="16"/>
                <w:szCs w:val="16"/>
              </w:rPr>
              <w:t>Индивидуальный жилой дом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313" w:rsidRPr="00EF046B" w:rsidRDefault="00D35313" w:rsidP="008A3305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046B">
              <w:rPr>
                <w:rFonts w:ascii="Arial" w:hAnsi="Arial" w:cs="Arial"/>
                <w:sz w:val="16"/>
                <w:szCs w:val="16"/>
              </w:rPr>
              <w:t xml:space="preserve">Для </w:t>
            </w:r>
            <w:r>
              <w:rPr>
                <w:rFonts w:ascii="Arial" w:hAnsi="Arial" w:cs="Arial"/>
                <w:sz w:val="16"/>
                <w:szCs w:val="16"/>
              </w:rPr>
              <w:t xml:space="preserve">ведения личного подсобного хозяйства </w:t>
            </w:r>
            <w:r w:rsidRPr="00EF046B">
              <w:rPr>
                <w:rFonts w:ascii="Arial" w:hAnsi="Arial" w:cs="Arial"/>
                <w:sz w:val="16"/>
                <w:szCs w:val="16"/>
              </w:rPr>
              <w:t>(2.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EF046B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5313" w:rsidRPr="00EF046B" w:rsidRDefault="00D35313" w:rsidP="008A3305">
            <w:pPr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313" w:rsidRDefault="00D35313" w:rsidP="00D35313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0,1717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313" w:rsidRPr="00EF046B" w:rsidRDefault="00086257" w:rsidP="00086257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Земли населенных пунктов</w:t>
            </w:r>
          </w:p>
        </w:tc>
      </w:tr>
      <w:tr w:rsidR="006A082D" w:rsidRPr="00EF046B" w:rsidTr="008A3305">
        <w:trPr>
          <w:trHeight w:val="675"/>
        </w:trPr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82D" w:rsidRPr="00EF046B" w:rsidRDefault="006A082D" w:rsidP="00D35313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046B">
              <w:rPr>
                <w:rFonts w:ascii="Arial" w:hAnsi="Arial" w:cs="Arial"/>
                <w:sz w:val="16"/>
                <w:szCs w:val="16"/>
              </w:rPr>
              <w:t>:ЗУ</w:t>
            </w:r>
            <w:r w:rsidR="00D35313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82D" w:rsidRPr="00EF046B" w:rsidRDefault="00D35313" w:rsidP="008A3305">
            <w:pPr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Детский сад с начальной школой 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82D" w:rsidRPr="00EF046B" w:rsidRDefault="006A082D" w:rsidP="008A3305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046B">
              <w:rPr>
                <w:rFonts w:ascii="Arial" w:hAnsi="Arial" w:cs="Arial"/>
                <w:sz w:val="16"/>
                <w:szCs w:val="16"/>
              </w:rPr>
              <w:t>Дошкольное, начальное и среднее общее образование (3.5.1)</w:t>
            </w: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082D" w:rsidRPr="00EF046B" w:rsidRDefault="006A082D" w:rsidP="008A3305">
            <w:pPr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82D" w:rsidRPr="00EF046B" w:rsidRDefault="00D35313" w:rsidP="008A3305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0,4083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82D" w:rsidRPr="00EF046B" w:rsidRDefault="00086257" w:rsidP="00086257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Земли населенных пунктов</w:t>
            </w:r>
          </w:p>
        </w:tc>
      </w:tr>
      <w:tr w:rsidR="006A082D" w:rsidRPr="00EF046B" w:rsidTr="008A3305">
        <w:trPr>
          <w:trHeight w:val="450"/>
        </w:trPr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82D" w:rsidRPr="00EF046B" w:rsidRDefault="006A082D" w:rsidP="00D35313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046B">
              <w:rPr>
                <w:rFonts w:ascii="Arial" w:hAnsi="Arial" w:cs="Arial"/>
                <w:sz w:val="16"/>
                <w:szCs w:val="16"/>
              </w:rPr>
              <w:t>:ЗУ</w:t>
            </w:r>
            <w:r w:rsidR="00D35313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82D" w:rsidRPr="00EF046B" w:rsidRDefault="006A082D" w:rsidP="008A3305">
            <w:pPr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EF046B">
              <w:rPr>
                <w:rFonts w:ascii="Arial" w:hAnsi="Arial" w:cs="Arial"/>
                <w:sz w:val="16"/>
                <w:szCs w:val="16"/>
              </w:rPr>
              <w:t>Спорткомплекс (закрытого типа)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82D" w:rsidRPr="00EF046B" w:rsidRDefault="006A082D" w:rsidP="008A3305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046B">
              <w:rPr>
                <w:rFonts w:ascii="Arial" w:hAnsi="Arial" w:cs="Arial"/>
                <w:sz w:val="16"/>
                <w:szCs w:val="16"/>
              </w:rPr>
              <w:t>Спорт (5.1)</w:t>
            </w: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082D" w:rsidRPr="00EF046B" w:rsidRDefault="006A082D" w:rsidP="008A3305">
            <w:pPr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82D" w:rsidRPr="00EF046B" w:rsidRDefault="00D35313" w:rsidP="008A3305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0,1081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82D" w:rsidRPr="00EF046B" w:rsidRDefault="00086257" w:rsidP="00086257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Земли населенных пунктов</w:t>
            </w:r>
          </w:p>
        </w:tc>
      </w:tr>
      <w:tr w:rsidR="006A082D" w:rsidRPr="00EF046B" w:rsidTr="008A3305">
        <w:trPr>
          <w:trHeight w:val="1350"/>
        </w:trPr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82D" w:rsidRPr="00EF046B" w:rsidRDefault="006A082D" w:rsidP="00D35313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046B">
              <w:rPr>
                <w:rFonts w:ascii="Arial" w:hAnsi="Arial" w:cs="Arial"/>
                <w:sz w:val="16"/>
                <w:szCs w:val="16"/>
              </w:rPr>
              <w:t>:ЗУ</w:t>
            </w:r>
            <w:r w:rsidR="00D35313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82D" w:rsidRPr="00EF046B" w:rsidRDefault="006A082D" w:rsidP="008A3305">
            <w:pPr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EF046B">
              <w:rPr>
                <w:rFonts w:ascii="Arial" w:hAnsi="Arial" w:cs="Arial"/>
                <w:sz w:val="16"/>
                <w:szCs w:val="16"/>
              </w:rPr>
              <w:t>Предприятие обслуживания (предприятие торговли, общественного питания, бытового обслуживания, аптека)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82D" w:rsidRPr="00EF046B" w:rsidRDefault="006A082D" w:rsidP="008A3305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046B">
              <w:rPr>
                <w:rFonts w:ascii="Arial" w:hAnsi="Arial" w:cs="Arial"/>
                <w:sz w:val="16"/>
                <w:szCs w:val="16"/>
              </w:rPr>
              <w:t xml:space="preserve">Магазины (4.4), </w:t>
            </w:r>
            <w:r w:rsidRPr="00EF046B">
              <w:rPr>
                <w:rFonts w:ascii="Arial" w:hAnsi="Arial" w:cs="Arial"/>
                <w:sz w:val="16"/>
                <w:szCs w:val="16"/>
              </w:rPr>
              <w:br/>
              <w:t>общественное питание (4.6)</w:t>
            </w: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082D" w:rsidRPr="00EF046B" w:rsidRDefault="006A082D" w:rsidP="008A3305">
            <w:pPr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82D" w:rsidRPr="00EF046B" w:rsidRDefault="006A082D" w:rsidP="00D35313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046B">
              <w:rPr>
                <w:rFonts w:ascii="Arial" w:hAnsi="Arial" w:cs="Arial"/>
                <w:sz w:val="16"/>
                <w:szCs w:val="16"/>
              </w:rPr>
              <w:t>0,13</w:t>
            </w:r>
            <w:r w:rsidR="00D35313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82D" w:rsidRPr="00EF046B" w:rsidRDefault="00086257" w:rsidP="008A3305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Земли населенных пунктов</w:t>
            </w:r>
            <w:r w:rsidR="006A082D" w:rsidRPr="00EF046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A082D" w:rsidRPr="00EF046B" w:rsidTr="008A3305">
        <w:trPr>
          <w:trHeight w:val="1350"/>
        </w:trPr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82D" w:rsidRPr="00EF046B" w:rsidRDefault="006A082D" w:rsidP="00D35313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046B">
              <w:rPr>
                <w:rFonts w:ascii="Arial" w:hAnsi="Arial" w:cs="Arial"/>
                <w:sz w:val="16"/>
                <w:szCs w:val="16"/>
              </w:rPr>
              <w:lastRenderedPageBreak/>
              <w:t>:ЗУ</w:t>
            </w:r>
            <w:r w:rsidR="00D35313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82D" w:rsidRPr="00EF046B" w:rsidRDefault="006A082D" w:rsidP="008A3305">
            <w:pPr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EF046B">
              <w:rPr>
                <w:rFonts w:ascii="Arial" w:hAnsi="Arial" w:cs="Arial"/>
                <w:sz w:val="16"/>
                <w:szCs w:val="16"/>
              </w:rPr>
              <w:t>Предприятие обслуживания (отделение связи, филиал банка, жилищно-эксплуатационная организация)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82D" w:rsidRPr="00EF046B" w:rsidRDefault="006A082D" w:rsidP="008A3305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046B">
              <w:rPr>
                <w:rFonts w:ascii="Arial" w:hAnsi="Arial" w:cs="Arial"/>
                <w:sz w:val="16"/>
                <w:szCs w:val="16"/>
              </w:rPr>
              <w:t>Социальное обслуживание (3.2), банковская и страховая деятельность (4.5)</w:t>
            </w: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082D" w:rsidRPr="00EF046B" w:rsidRDefault="006A082D" w:rsidP="008A3305">
            <w:pPr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82D" w:rsidRPr="00EF046B" w:rsidRDefault="006A082D" w:rsidP="00D35313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046B">
              <w:rPr>
                <w:rFonts w:ascii="Arial" w:hAnsi="Arial" w:cs="Arial"/>
                <w:sz w:val="16"/>
                <w:szCs w:val="16"/>
              </w:rPr>
              <w:t>0,</w:t>
            </w:r>
            <w:r w:rsidR="00D35313">
              <w:rPr>
                <w:rFonts w:ascii="Arial" w:hAnsi="Arial" w:cs="Arial"/>
                <w:sz w:val="16"/>
                <w:szCs w:val="16"/>
              </w:rPr>
              <w:t>1300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82D" w:rsidRPr="00EF046B" w:rsidRDefault="00086257" w:rsidP="008A3305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Земли населенных пунктов</w:t>
            </w:r>
            <w:r w:rsidR="006A082D" w:rsidRPr="00EF046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A082D" w:rsidRPr="00EF046B" w:rsidTr="008A3305">
        <w:trPr>
          <w:trHeight w:val="900"/>
        </w:trPr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82D" w:rsidRPr="00EF046B" w:rsidRDefault="006A082D" w:rsidP="00D35313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046B">
              <w:rPr>
                <w:rFonts w:ascii="Arial" w:hAnsi="Arial" w:cs="Arial"/>
                <w:sz w:val="16"/>
                <w:szCs w:val="16"/>
              </w:rPr>
              <w:t>:ЗУ</w:t>
            </w:r>
            <w:r w:rsidR="00D35313"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82D" w:rsidRPr="00EF046B" w:rsidRDefault="00D35313" w:rsidP="008A3305">
            <w:pPr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СТО и АЗС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82D" w:rsidRPr="00EF046B" w:rsidRDefault="00D35313" w:rsidP="008A3305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Обслуживание автотранспорта </w:t>
            </w:r>
            <w:r w:rsidR="00C26AD7">
              <w:rPr>
                <w:rFonts w:ascii="Arial" w:hAnsi="Arial" w:cs="Arial"/>
                <w:sz w:val="16"/>
                <w:szCs w:val="16"/>
              </w:rPr>
              <w:t>(4.9)</w:t>
            </w: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082D" w:rsidRPr="00EF046B" w:rsidRDefault="006A082D" w:rsidP="008A3305">
            <w:pPr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82D" w:rsidRPr="00EF046B" w:rsidRDefault="006A082D" w:rsidP="00C26AD7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046B">
              <w:rPr>
                <w:rFonts w:ascii="Arial" w:hAnsi="Arial" w:cs="Arial"/>
                <w:sz w:val="16"/>
                <w:szCs w:val="16"/>
              </w:rPr>
              <w:t>0,</w:t>
            </w:r>
            <w:r w:rsidR="00C26AD7">
              <w:rPr>
                <w:rFonts w:ascii="Arial" w:hAnsi="Arial" w:cs="Arial"/>
                <w:sz w:val="16"/>
                <w:szCs w:val="16"/>
              </w:rPr>
              <w:t>4480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82D" w:rsidRPr="00EF046B" w:rsidRDefault="00086257" w:rsidP="008A3305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Земли населенных пунктов</w:t>
            </w:r>
            <w:r w:rsidR="006A082D" w:rsidRPr="00EF046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8A3305" w:rsidRPr="00EF046B" w:rsidTr="008A3305">
        <w:trPr>
          <w:trHeight w:val="900"/>
        </w:trPr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86E" w:rsidRDefault="00EA786E" w:rsidP="008A3305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A3305" w:rsidRPr="00EF046B" w:rsidRDefault="008A3305" w:rsidP="008A3305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046B">
              <w:rPr>
                <w:rFonts w:ascii="Arial" w:hAnsi="Arial" w:cs="Arial"/>
                <w:sz w:val="16"/>
                <w:szCs w:val="16"/>
              </w:rPr>
              <w:t>:ЗУ</w:t>
            </w:r>
            <w:r>
              <w:rPr>
                <w:rFonts w:ascii="Arial" w:hAnsi="Arial" w:cs="Arial"/>
                <w:sz w:val="16"/>
                <w:szCs w:val="16"/>
              </w:rPr>
              <w:t>140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86E" w:rsidRDefault="00EA786E" w:rsidP="008A3305">
            <w:pPr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8A3305" w:rsidRPr="00EF046B" w:rsidRDefault="008A3305" w:rsidP="008A3305">
            <w:pPr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Территория общего пользования 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86E" w:rsidRDefault="00EA786E" w:rsidP="008A3305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A3305" w:rsidRPr="00EF046B" w:rsidRDefault="008A3305" w:rsidP="008A3305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046B">
              <w:rPr>
                <w:rFonts w:ascii="Arial" w:hAnsi="Arial" w:cs="Arial"/>
                <w:sz w:val="16"/>
                <w:szCs w:val="16"/>
              </w:rPr>
              <w:t>Земельные участки (территории) общего пользования (12.0)</w:t>
            </w:r>
          </w:p>
        </w:tc>
        <w:tc>
          <w:tcPr>
            <w:tcW w:w="17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3305" w:rsidRPr="00EF046B" w:rsidRDefault="008A3305" w:rsidP="008A3305">
            <w:pPr>
              <w:spacing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86E" w:rsidRDefault="00EA786E" w:rsidP="008A3305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A3305" w:rsidRPr="00EF046B" w:rsidRDefault="008A3305" w:rsidP="008A3305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18,0611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EF046B" w:rsidRDefault="00086257" w:rsidP="008A3305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Земли населенных пунктов</w:t>
            </w:r>
            <w:r w:rsidR="008A3305" w:rsidRPr="00EF046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A082D" w:rsidRPr="00EF046B" w:rsidTr="008A3305">
        <w:trPr>
          <w:trHeight w:val="225"/>
        </w:trPr>
        <w:tc>
          <w:tcPr>
            <w:tcW w:w="101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82D" w:rsidRPr="00EF046B" w:rsidRDefault="006A082D" w:rsidP="008A3305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A082D" w:rsidRPr="006A082D" w:rsidRDefault="006A082D" w:rsidP="00430A14">
      <w:pPr>
        <w:spacing w:line="240" w:lineRule="auto"/>
        <w:ind w:firstLine="547"/>
        <w:rPr>
          <w:szCs w:val="28"/>
        </w:rPr>
        <w:sectPr w:rsidR="006A082D" w:rsidRPr="006A082D" w:rsidSect="006A082D">
          <w:type w:val="continuous"/>
          <w:pgSz w:w="11907" w:h="16839" w:code="9"/>
          <w:pgMar w:top="1134" w:right="567" w:bottom="1134" w:left="1418" w:header="709" w:footer="709" w:gutter="0"/>
          <w:cols w:space="708"/>
          <w:titlePg/>
          <w:docGrid w:linePitch="381"/>
        </w:sectPr>
      </w:pPr>
    </w:p>
    <w:p w:rsidR="002410F1" w:rsidRDefault="002410F1" w:rsidP="00430A14">
      <w:pPr>
        <w:spacing w:line="240" w:lineRule="auto"/>
        <w:ind w:firstLine="547"/>
        <w:rPr>
          <w:szCs w:val="28"/>
        </w:rPr>
      </w:pPr>
    </w:p>
    <w:p w:rsidR="008A3305" w:rsidRDefault="008A3305" w:rsidP="008A3305">
      <w:pPr>
        <w:pStyle w:val="2b"/>
        <w:sectPr w:rsidR="008A3305" w:rsidSect="002410F1">
          <w:type w:val="continuous"/>
          <w:pgSz w:w="11907" w:h="16839" w:code="9"/>
          <w:pgMar w:top="1134" w:right="567" w:bottom="1134" w:left="1418" w:header="709" w:footer="709" w:gutter="0"/>
          <w:cols w:num="2" w:space="708"/>
          <w:titlePg/>
          <w:docGrid w:linePitch="381"/>
        </w:sectPr>
      </w:pPr>
    </w:p>
    <w:p w:rsidR="008A3305" w:rsidRPr="008A3305" w:rsidRDefault="008A3305" w:rsidP="008A3305">
      <w:pPr>
        <w:pStyle w:val="2b"/>
      </w:pPr>
      <w:r w:rsidRPr="008A3305">
        <w:lastRenderedPageBreak/>
        <w:t>II.Перечень и сведения о площади образуемых и изменяемых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</w:p>
    <w:p w:rsidR="008A3305" w:rsidRDefault="008A3305" w:rsidP="00430A14">
      <w:pPr>
        <w:spacing w:line="240" w:lineRule="auto"/>
        <w:ind w:firstLine="547"/>
        <w:rPr>
          <w:szCs w:val="28"/>
          <w:lang w:val="x-none"/>
        </w:rPr>
        <w:sectPr w:rsidR="008A3305" w:rsidSect="008A3305">
          <w:type w:val="continuous"/>
          <w:pgSz w:w="11907" w:h="16839" w:code="9"/>
          <w:pgMar w:top="1134" w:right="567" w:bottom="1134" w:left="1418" w:header="709" w:footer="709" w:gutter="0"/>
          <w:cols w:space="708"/>
          <w:titlePg/>
          <w:docGrid w:linePitch="381"/>
        </w:sectPr>
      </w:pPr>
    </w:p>
    <w:p w:rsidR="00467715" w:rsidRDefault="00467715" w:rsidP="00430A14">
      <w:pPr>
        <w:spacing w:line="240" w:lineRule="auto"/>
        <w:ind w:firstLine="547"/>
        <w:rPr>
          <w:szCs w:val="28"/>
        </w:rPr>
      </w:pPr>
    </w:p>
    <w:p w:rsidR="008A3305" w:rsidRDefault="008A3305" w:rsidP="008A3305">
      <w:pPr>
        <w:pStyle w:val="S1"/>
        <w:tabs>
          <w:tab w:val="left" w:pos="7155"/>
        </w:tabs>
        <w:spacing w:line="276" w:lineRule="auto"/>
        <w:rPr>
          <w:sz w:val="28"/>
        </w:rPr>
        <w:sectPr w:rsidR="008A3305" w:rsidSect="002410F1">
          <w:type w:val="continuous"/>
          <w:pgSz w:w="11907" w:h="16839" w:code="9"/>
          <w:pgMar w:top="1134" w:right="567" w:bottom="1134" w:left="1418" w:header="709" w:footer="709" w:gutter="0"/>
          <w:cols w:num="2" w:space="708"/>
          <w:titlePg/>
          <w:docGrid w:linePitch="381"/>
        </w:sectPr>
      </w:pPr>
    </w:p>
    <w:p w:rsidR="008A3305" w:rsidRPr="004F339D" w:rsidRDefault="008A3305" w:rsidP="008A3305">
      <w:pPr>
        <w:pStyle w:val="S1"/>
        <w:tabs>
          <w:tab w:val="left" w:pos="7155"/>
        </w:tabs>
        <w:spacing w:line="276" w:lineRule="auto"/>
        <w:rPr>
          <w:sz w:val="28"/>
          <w:szCs w:val="28"/>
        </w:rPr>
      </w:pPr>
      <w:r w:rsidRPr="004F339D">
        <w:rPr>
          <w:sz w:val="28"/>
        </w:rPr>
        <w:lastRenderedPageBreak/>
        <w:t>Земельный участок</w:t>
      </w:r>
      <w:r w:rsidRPr="004F339D">
        <w:rPr>
          <w:sz w:val="28"/>
          <w:lang w:val="ru-RU"/>
        </w:rPr>
        <w:t xml:space="preserve"> :ЗУ</w:t>
      </w:r>
      <w:r>
        <w:rPr>
          <w:sz w:val="28"/>
          <w:lang w:val="ru-RU"/>
        </w:rPr>
        <w:t>140</w:t>
      </w:r>
      <w:r w:rsidRPr="004F339D">
        <w:rPr>
          <w:sz w:val="28"/>
        </w:rPr>
        <w:t xml:space="preserve"> </w:t>
      </w:r>
      <w:r w:rsidRPr="004F339D">
        <w:rPr>
          <w:sz w:val="28"/>
          <w:szCs w:val="28"/>
        </w:rPr>
        <w:t xml:space="preserve">площадью </w:t>
      </w:r>
      <w:r>
        <w:rPr>
          <w:sz w:val="28"/>
          <w:szCs w:val="28"/>
          <w:lang w:val="ru-RU"/>
        </w:rPr>
        <w:t>18,0611 га.</w:t>
      </w:r>
      <w:r w:rsidRPr="004F339D">
        <w:rPr>
          <w:sz w:val="28"/>
          <w:szCs w:val="28"/>
        </w:rPr>
        <w:t xml:space="preserve"> проектом межевания территории отнесен к территориям общего пользования.</w:t>
      </w:r>
    </w:p>
    <w:p w:rsidR="008A3305" w:rsidRDefault="008A3305" w:rsidP="00430A14">
      <w:pPr>
        <w:spacing w:line="240" w:lineRule="auto"/>
        <w:ind w:firstLine="547"/>
        <w:rPr>
          <w:szCs w:val="28"/>
        </w:rPr>
      </w:pPr>
    </w:p>
    <w:p w:rsidR="008A3305" w:rsidRPr="008A3305" w:rsidRDefault="008A3305" w:rsidP="00430A14">
      <w:pPr>
        <w:spacing w:line="240" w:lineRule="auto"/>
        <w:ind w:firstLine="547"/>
        <w:rPr>
          <w:szCs w:val="28"/>
        </w:rPr>
        <w:sectPr w:rsidR="008A3305" w:rsidRPr="008A3305" w:rsidSect="008A3305">
          <w:type w:val="continuous"/>
          <w:pgSz w:w="11907" w:h="16839" w:code="9"/>
          <w:pgMar w:top="1134" w:right="567" w:bottom="1134" w:left="1418" w:header="709" w:footer="709" w:gutter="0"/>
          <w:cols w:space="708"/>
          <w:titlePg/>
          <w:docGrid w:linePitch="381"/>
        </w:sectPr>
      </w:pPr>
    </w:p>
    <w:p w:rsidR="008A3305" w:rsidRPr="00BE0083" w:rsidRDefault="008A3305" w:rsidP="008A3305">
      <w:pPr>
        <w:pStyle w:val="2b"/>
      </w:pPr>
      <w:r w:rsidRPr="00AB2CB8">
        <w:lastRenderedPageBreak/>
        <w:t>III</w:t>
      </w:r>
      <w:r w:rsidRPr="00BE0083">
        <w:t>.</w:t>
      </w:r>
      <w:r>
        <w:t xml:space="preserve"> Координаты образуемых и изменяемых земельных участков</w:t>
      </w:r>
    </w:p>
    <w:p w:rsidR="008A3305" w:rsidRDefault="008A3305" w:rsidP="00430A14">
      <w:pPr>
        <w:spacing w:line="240" w:lineRule="auto"/>
        <w:ind w:firstLine="547"/>
        <w:rPr>
          <w:szCs w:val="28"/>
          <w:lang w:val="x-none"/>
        </w:rPr>
        <w:sectPr w:rsidR="008A3305" w:rsidSect="008A3305">
          <w:type w:val="continuous"/>
          <w:pgSz w:w="11907" w:h="16839" w:code="9"/>
          <w:pgMar w:top="1134" w:right="567" w:bottom="1134" w:left="1418" w:header="709" w:footer="709" w:gutter="0"/>
          <w:cols w:space="708"/>
          <w:titlePg/>
          <w:docGrid w:linePitch="381"/>
        </w:sectPr>
      </w:pPr>
    </w:p>
    <w:p w:rsidR="008A3305" w:rsidRDefault="008A3305" w:rsidP="00430A14">
      <w:pPr>
        <w:spacing w:line="240" w:lineRule="auto"/>
        <w:ind w:firstLine="547"/>
        <w:rPr>
          <w:szCs w:val="28"/>
        </w:rPr>
      </w:pPr>
    </w:p>
    <w:p w:rsidR="008A3305" w:rsidRDefault="008A3305" w:rsidP="008A3305">
      <w:pPr>
        <w:pStyle w:val="af0"/>
        <w:tabs>
          <w:tab w:val="left" w:pos="720"/>
          <w:tab w:val="left" w:pos="900"/>
        </w:tabs>
        <w:spacing w:line="240" w:lineRule="auto"/>
        <w:ind w:firstLine="851"/>
        <w:jc w:val="center"/>
        <w:rPr>
          <w:lang w:val="ru-RU"/>
        </w:rPr>
        <w:sectPr w:rsidR="008A3305" w:rsidSect="002410F1">
          <w:type w:val="continuous"/>
          <w:pgSz w:w="11907" w:h="16839" w:code="9"/>
          <w:pgMar w:top="1134" w:right="567" w:bottom="1134" w:left="1418" w:header="709" w:footer="709" w:gutter="0"/>
          <w:cols w:num="2" w:space="708"/>
          <w:titlePg/>
          <w:docGrid w:linePitch="381"/>
        </w:sectPr>
      </w:pPr>
    </w:p>
    <w:p w:rsidR="008A3305" w:rsidRDefault="008A3305" w:rsidP="008A3305">
      <w:pPr>
        <w:pStyle w:val="af0"/>
        <w:tabs>
          <w:tab w:val="left" w:pos="720"/>
          <w:tab w:val="left" w:pos="900"/>
        </w:tabs>
        <w:spacing w:line="240" w:lineRule="auto"/>
        <w:ind w:firstLine="851"/>
        <w:jc w:val="center"/>
        <w:rPr>
          <w:lang w:val="ru-RU"/>
        </w:rPr>
      </w:pPr>
      <w:r w:rsidRPr="00302030">
        <w:rPr>
          <w:lang w:val="ru-RU"/>
        </w:rPr>
        <w:lastRenderedPageBreak/>
        <w:t xml:space="preserve">Ведомость </w:t>
      </w:r>
      <w:r>
        <w:rPr>
          <w:lang w:val="ru-RU"/>
        </w:rPr>
        <w:t>координат образуемых земельных участков</w:t>
      </w:r>
    </w:p>
    <w:p w:rsidR="008A3305" w:rsidRDefault="008A3305" w:rsidP="00430A14">
      <w:pPr>
        <w:spacing w:line="240" w:lineRule="auto"/>
        <w:ind w:firstLine="547"/>
        <w:rPr>
          <w:szCs w:val="28"/>
        </w:rPr>
        <w:sectPr w:rsidR="008A3305" w:rsidSect="008A3305">
          <w:type w:val="continuous"/>
          <w:pgSz w:w="11907" w:h="16839" w:code="9"/>
          <w:pgMar w:top="1134" w:right="567" w:bottom="1134" w:left="1418" w:header="709" w:footer="709" w:gutter="0"/>
          <w:cols w:space="708"/>
          <w:titlePg/>
          <w:docGrid w:linePitch="381"/>
        </w:sectPr>
      </w:pPr>
    </w:p>
    <w:p w:rsidR="008A3305" w:rsidRDefault="008A3305" w:rsidP="00430A14">
      <w:pPr>
        <w:spacing w:line="240" w:lineRule="auto"/>
        <w:ind w:firstLine="547"/>
        <w:rPr>
          <w:szCs w:val="28"/>
        </w:rPr>
      </w:pPr>
    </w:p>
    <w:p w:rsidR="008A3305" w:rsidRDefault="008A3305" w:rsidP="008A3305">
      <w:pPr>
        <w:spacing w:line="240" w:lineRule="auto"/>
        <w:ind w:firstLine="0"/>
        <w:jc w:val="center"/>
        <w:rPr>
          <w:rFonts w:ascii="Calibri" w:hAnsi="Calibri" w:cs="Calibri"/>
          <w:color w:val="000000"/>
          <w:sz w:val="20"/>
          <w:szCs w:val="20"/>
        </w:rPr>
        <w:sectPr w:rsidR="008A3305" w:rsidSect="002410F1">
          <w:type w:val="continuous"/>
          <w:pgSz w:w="11907" w:h="16839" w:code="9"/>
          <w:pgMar w:top="1134" w:right="567" w:bottom="1134" w:left="1418" w:header="709" w:footer="709" w:gutter="0"/>
          <w:cols w:num="2" w:space="708"/>
          <w:titlePg/>
          <w:docGrid w:linePitch="381"/>
        </w:sectPr>
      </w:pPr>
    </w:p>
    <w:tbl>
      <w:tblPr>
        <w:tblW w:w="2820" w:type="dxa"/>
        <w:tblInd w:w="95" w:type="dxa"/>
        <w:tblLook w:val="04A0" w:firstRow="1" w:lastRow="0" w:firstColumn="1" w:lastColumn="0" w:noHBand="0" w:noVBand="1"/>
      </w:tblPr>
      <w:tblGrid>
        <w:gridCol w:w="646"/>
        <w:gridCol w:w="1140"/>
        <w:gridCol w:w="1140"/>
      </w:tblGrid>
      <w:tr w:rsidR="008A3305" w:rsidRPr="008A3305" w:rsidTr="008A3305">
        <w:trPr>
          <w:trHeight w:val="5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№ точки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Y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:ЗУ1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2316742.50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2316707.32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664767.10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2316707.32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664767.10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2316742.50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2316742.50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:ЗУ2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2316777.67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2316742.50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664767.10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2316742.50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664767.10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2316777.67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2316777.67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:ЗУ3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2316777.67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2316742.50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2316742.50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2316777.67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2316777.67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:ЗУ4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2316742.50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2316707.32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2316707.32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2316742.50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2316742.50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:ЗУ5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2316707.32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2316672.15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2316672.15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2316707.32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2316707.32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:ЗУ6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2316672.15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2316636.97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2316636.97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2316672.15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2316672.15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:ЗУ7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664635.01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2316568.52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2316568.52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2316616.97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664635.01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2316616.97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664635.01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2316568.52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:ЗУ8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664605.87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2316568.52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664635.01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2316568.52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664635.01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2316616.97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2316616.97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664605.87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2316568.52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:ЗУ9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2316672.15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2316636.97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2316636.97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2316672.15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2316672.15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:ЗУ10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2316707.32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2316672.15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2316672.15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2316707.32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2316707.32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:ЗУ11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2316742.50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2316707.32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2316707.32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2316742.50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2316742.50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:ЗУ12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2316777.67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2316742.50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2316742.50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2316777.67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2316777.67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:ЗУ13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664553.27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2316777.67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664553.27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2316742.50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2316742.50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2316777.67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664553.27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2316777.67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:ЗУ14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664553.27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2316742.50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664553.27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2316707.32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2316707.32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2316742.50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664553.27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2316742.50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:ЗУ15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2316832.84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2316797.67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664767.10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2316797.67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664767.10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2316832.84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2316832.84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:ЗУ16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2316868.02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2316832.84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664767.10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2316832.84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664767.10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2316868.02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2316868.02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:ЗУ17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2316903.19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2316868.02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664767.10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2316868.02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664767.10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2316903.19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2316903.19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:ЗУ18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2316938.37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2316903.19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664767.10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2316903.19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664767.10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2316938.37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2316938.37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:ЗУ19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2316973.54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2316938.37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664767.10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2316938.37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664767.10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2316973.54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2316973.54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:ЗУ20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2317008.72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2316973.54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664767.10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2316973.54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664767.10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2317008.72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2317008.72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:ЗУ21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2317043.89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2317008.72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664767.10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2317008.72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664767.10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2317043.89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2317043.89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lastRenderedPageBreak/>
              <w:t>:ЗУ22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2316832.84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2316797.67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2316797.67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2316832.84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2316832.84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:ЗУ23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2316868.02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2316832.84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2316832.84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2316868.02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2316868.02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:ЗУ24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2316903.19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2316868.02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2316868.02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2316903.19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2316903.19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:ЗУ25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2316938.37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2316903.19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2316903.19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2316938.37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2316938.37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:ЗУ26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2316973.54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2316938.37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2316938.37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2316973.54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2316973.54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:ЗУ27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2317008.72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2316973.54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2316973.54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2317008.72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2317008.72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:ЗУ28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2317043.89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2317008.72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2317008.72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2317043.89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2317043.89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:ЗУ29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2316832.84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2316797.67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2316797.67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2316832.84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2316832.84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:ЗУ30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2316868.02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2316832.84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2316832.84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2316868.02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2316868.02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lastRenderedPageBreak/>
              <w:t>:ЗУ31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2316903.19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2316868.02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2316868.02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2316903.19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2316903.19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:ЗУ32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2316938.37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2316903.19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2316903.19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2316938.37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2316938.37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:ЗУ33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2316973.54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2316938.37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2316938.37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2316973.54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2316973.54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:ЗУ34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2317008.72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2316973.54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2316973.54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2317008.72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2317008.72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:ЗУ35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2317043.89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2317008.72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2317008.72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2317043.89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2317043.89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:ЗУ36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2317099.06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2317063.89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664767.10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2317063.89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664767.10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2317099.06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2317099.06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:ЗУ37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2317134.24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2317099.06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664767.10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2317099.06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664767.10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2317134.24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2317134.24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:ЗУ38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2317169.41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2317134.24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664767.10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2317134.24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664767.10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2317169.41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2317169.41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:ЗУ39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2317204.59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2317169.41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664767.10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2317169.41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664767.10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2317204.59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2317204.59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lastRenderedPageBreak/>
              <w:t>:ЗУ40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2317239.76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2317204.59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664767.10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2317204.59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664767.10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2317239.76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2317239.76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:ЗУ41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2317274.94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2317239.76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664767.10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2317239.76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664767.10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2317274.94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2317274.94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:ЗУ42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2317310.11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2317274.94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664767.10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2317274.94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664767.10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2317310.11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2317310.11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:ЗУ43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2317345.29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2317310.11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664767.10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2317310.11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664767.10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2317345.29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2317345.29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:ЗУ44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2317099.06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2317063.89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2317063.89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2317099.06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2317099.06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:ЗУ45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2317134.24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2317099.06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2317099.06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2317134.24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2317134.24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:ЗУ46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2317169.41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2317134.24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2317134.24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2317169.41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2317169.41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:ЗУ47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2317204.59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2317169.41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2317169.41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2317204.59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2317204.59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:ЗУ48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2317239.76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2317204.59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2317204.59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2317239.76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2317239.76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lastRenderedPageBreak/>
              <w:t>:ЗУ49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2317274.94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2317239.76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2317239.76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2317274.94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2317274.94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:ЗУ50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2317310.11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2317274.94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2317274.94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2317310.11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2317310.11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:ЗУ51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2317345.29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2317310.11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2317310.11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2317345.29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2317345.29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:ЗУ52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2317099.06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2317063.89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2317063.89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2317099.06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2317099.06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:ЗУ53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2317134.24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2317099.06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2317099.06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2317134.24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2317134.24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:ЗУ54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2317169.41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2317134.24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2317134.24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2317169.41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2317169.41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:ЗУ55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2317204.59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2317169.41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2317169.41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2317204.59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2317204.59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:ЗУ56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2317239.76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2317204.59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2317204.59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2317239.76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2317239.76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:ЗУ57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2317274.94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2317239.76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2317239.76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2317274.94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2317274.94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lastRenderedPageBreak/>
              <w:t>:ЗУ58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2317310.11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2317274.94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2317274.94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2317310.11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2317310.11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:ЗУ59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2317349.34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2317310.11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2317310.11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2317349.34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2317349.34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:ЗУ60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664594.59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2317377.91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664601.76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2317349.34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2317349.34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664650.19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2317355.43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664641.59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2317389.70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664594.59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2317377.91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:ЗУ61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664586.03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2317412.03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664594.59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2317377.91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664641.59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2317389.70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664633.03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2317423.82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664586.03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2317412.03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:ЗУ62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664668.33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2317365.29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664721.89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2317365.29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664721.89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2317383.65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664708.29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2317442.78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664652.43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2317428.69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664668.33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2317365.29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:ЗУ63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664652.43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2317428.69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664685.36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2317436.99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664675.99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2317474.11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664643.06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2317465.80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664652.43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2317428.69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:ЗУ64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664643.06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2317465.80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664675.99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2317474.11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664666.63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2317511.23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664633.70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2317502.92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664643.06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2317465.80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:ЗУ65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664733.93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2317584.95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664742.49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2317550.84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664789.49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2317562.63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664780.93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2317596.75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664733.93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2317584.95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:ЗУ66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664725.37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2317619.07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664733.93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2317584.95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664780.93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2317596.75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lastRenderedPageBreak/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664772.37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2317630.86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664725.37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2317619.07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:ЗУ67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664772.37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2317630.86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664780.93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2317596.75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664827.93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2317608.54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664819.37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2317642.66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664772.37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2317630.86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:ЗУ68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664758.85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2317684.36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664767.41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2317650.24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664814.41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2317662.03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664805.85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2317696.15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664758.85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2317684.36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:ЗУ69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664711.85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2317672.56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664720.41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2317638.45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664767.41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2317650.24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664758.85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2317684.36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664711.85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2317672.56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:ЗУ70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664703.29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2317706.68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664711.85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2317672.56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664758.85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2317684.36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664750.29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2317718.47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664703.29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2317706.68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:ЗУ71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664750.29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2317718.47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664758.85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2317684.36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664805.85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2317696.15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664797.29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2317730.27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664750.29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2317718.47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:ЗУ72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664783.87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2317783.78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664792.43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2317749.66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664839.43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2317761.46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664830.87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2317795.57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664783.87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2317783.78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:ЗУ73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664736.87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2317771.99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664745.43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2317737.87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664792.43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2317749.66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664783.87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2317783.78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664736.87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2317771.99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:ЗУ74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664689.87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2317760.20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664698.43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2317726.08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664745.43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2317737.87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664736.87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2317771.99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664689.87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2317760.20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:ЗУ75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664681.31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2317794.31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664689.87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2317760.20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664736.87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2317771.99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lastRenderedPageBreak/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664728.31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2317806.11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664681.31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2317794.31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:ЗУ76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664728.31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2317806.11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664736.87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2317771.99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664783.87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2317783.78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664775.31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2317817.90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664728.31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2317806.11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:ЗУ77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664775.31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2317817.90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664783.87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2317783.78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664830.87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2317795.57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664822.31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2317829.69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664775.31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2317817.90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:ЗУ78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664761.88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2317871.41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664770.44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2317837.30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664817.44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2317849.09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664808.88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2317883.21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664761.88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2317871.41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:ЗУ79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664714.88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2317859.62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664723.44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2317825.50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664770.44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2317837.30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664761.88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2317871.41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664714.88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2317859.62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:ЗУ80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664667.88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2317847.83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664676.44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2317813.71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664723.44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2317825.50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664714.88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2317859.62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664667.88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2317847.83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:ЗУ81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664659.32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2317881.95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664667.88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2317847.83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664714.88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2317859.62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664706.32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2317893.74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664659.32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2317881.95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:ЗУ82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664706.32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2317893.74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664714.88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2317859.62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664761.88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2317871.41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664753.32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2317905.53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664706.32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2317893.74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:ЗУ83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664753.32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2317905.53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664761.88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2317871.41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664808.88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2317883.21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664800.32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2317917.32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664753.32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2317905.53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:ЗУ84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664800.32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2317917.32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664808.88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2317883.21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664855.88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2317895.00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lastRenderedPageBreak/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664847.32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2317929.12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664800.32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2317917.32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:ЗУ85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664786.89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2317970.84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664795.45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2317936.72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664842.45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2317948.51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664833.89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2317982.63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664786.89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2317970.84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:ЗУ86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664739.89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2317959.05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664748.45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2317924.93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664795.45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2317936.72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664786.89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2317970.84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664739.89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2317959.05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:ЗУ87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664692.89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2317947.25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664701.45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2317913.14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664748.45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2317924.93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664739.89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2317959.05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664692.89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2317947.25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:ЗУ88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664645.89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2317935.46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664654.45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2317901.34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664701.45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2317913.14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664692.89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2317947.25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664645.89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2317935.46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:ЗУ89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664637.33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2317969.58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664645.89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2317935.46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664692.89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2317947.25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664684.33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2317981.37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664637.33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2317969.58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:ЗУ90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664684.33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2317981.37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664692.89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2317947.25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664739.89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2317959.05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664731.33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2317993.16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664684.33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2317981.37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:ЗУ91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664731.33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2317993.16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664739.89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2317959.05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664786.89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2317970.84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664778.33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2318004.96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664731.33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2317993.16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:ЗУ92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664778.33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2318004.96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664786.89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2317970.84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664833.89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2317982.63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664825.33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2318016.75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664778.33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2318004.96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:ЗУ93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664831.19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2318075.10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664839.75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2318040.99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664879.94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2318051.07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lastRenderedPageBreak/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664878.19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2318086.90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664831.19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2318075.10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:ЗУ94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664822.63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2318109.22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664831.19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2318075.10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664878.19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2318086.90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664869.63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2318121.01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664822.63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2318109.22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:ЗУ95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664799.37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2318124.00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664787.49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2318171.36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664844.92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2318211.83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664874.75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2318142.92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664799.37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2318124.00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:ЗУ96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664765.01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2318058.50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664773.57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2318024.38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664820.57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2318036.17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664812.01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2318070.29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664765.01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2318058.50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:ЗУ97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2318046.71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664726.57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2318012.59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664773.57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2318024.38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664765.01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2318058.50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2318046.71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:ЗУ98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664671.01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2318034.91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664679.57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2318000.80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664726.57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2318012.59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2318046.71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664671.01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2318034.91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:ЗУ99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664624.01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2318023.12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664632.57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2317989.00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664679.57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2318000.80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664671.01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2318034.91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664624.01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2318023.12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:ЗУ100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664615.45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2318057.24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664624.01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2318023.12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664671.01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2318034.91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664662.45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2318069.03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664615.45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2318057.24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:ЗУ101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664662.45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2318069.03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664671.01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2318034.91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2318046.71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664709.45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2318080.82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664662.45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2318069.03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:ЗУ102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664709.45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2318080.82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664718.01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2318046.71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664765.01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2318058.50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lastRenderedPageBreak/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664756.45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2318092.62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664709.45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2318080.82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:ЗУ103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664756.45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2318092.62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664765.01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2318058.50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664812.01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2318070.29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664803.45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2318104.41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664756.45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2318092.62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:ЗУ104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664667.37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2317568.25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664675.93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2317534.14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664722.93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2317545.93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664714.37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2317580.05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664667.37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2317568.25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:ЗУ105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664658.81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2317602.37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664667.37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2317568.25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664714.37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2317580.05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664705.81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2317614.16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664658.81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2317602.37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:ЗУ106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664650.25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2317636.49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664658.81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2317602.37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664705.81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2317614.16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664697.25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2317648.28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664650.25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2317636.49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:ЗУ107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664641.69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2317670.60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664650.25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2317636.49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664697.25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2317648.28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664688.69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2317682.40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664641.69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2317670.60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:ЗУ108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664633.13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2317704.72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664641.69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2317670.60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664688.69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2317682.40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664680.13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2317716.51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664633.13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2317704.72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:ЗУ109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664624.57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2317738.84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664633.13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2317704.72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664680.13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2317716.51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664671.57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2317750.63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664624.57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2317738.84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:ЗУ110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664616.01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2317772.95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664624.57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2317738.84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664671.57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2317750.63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664663.01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2317784.75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664616.01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2317772.95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:ЗУ111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664620.37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2317556.46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664628.93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2317522.34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664675.93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2317534.14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lastRenderedPageBreak/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664667.37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2317568.25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664620.37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2317556.46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:ЗУ112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664611.81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2317590.58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664620.37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2317556.46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664667.37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2317568.25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664658.81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2317602.37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664611.81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2317590.58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:ЗУ113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664603.25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2317624.69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664611.81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2317590.58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664658.81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2317602.37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664650.25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2317636.49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664603.25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2317624.69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:ЗУ114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664594.69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2317658.81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664603.25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2317624.69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664650.25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2317636.49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664641.69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2317670.60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664594.69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2317658.81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:ЗУ115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664586.13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2317692.93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664594.69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2317658.81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664641.69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2317670.60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664633.13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2317704.72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664586.13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2317692.93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:ЗУ116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664577.57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2317727.04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664586.13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2317692.93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664633.13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2317704.72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664624.57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2317738.84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664577.57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2317727.04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:ЗУ117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664569.01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2317761.16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664577.57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2317727.04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664624.57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2317738.84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664616.01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2317772.95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664569.01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2317761.16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:ЗУ118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664600.23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2317835.83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664608.79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2317801.71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664655.79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2317813.51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664647.23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2317847.62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664600.23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2317835.83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:ЗУ119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664591.67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2317869.95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664600.23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2317835.83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664647.23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2317847.62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664638.67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2317881.74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664591.67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2317869.95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:ЗУ120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664583.11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2317904.06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664591.67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2317869.95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664638.67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2317881.74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lastRenderedPageBreak/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664630.11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2317915.86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664583.11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2317904.06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:ЗУ121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664574.55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2317938.18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664583.11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2317904.06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664630.11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2317915.86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664621.55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2317949.97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664574.55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2317938.18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:ЗУ122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664565.99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2317972.30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664574.55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2317938.18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664621.55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2317949.97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664612.99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2317984.09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664565.99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2317972.30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:ЗУ123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664553.23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2317824.04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664561.79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2317789.92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664608.79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2317801.71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664600.23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2317835.83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664553.23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2317824.04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:ЗУ124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664544.67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2317858.16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664553.23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2317824.04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664600.23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2317835.83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664591.67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2317869.95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664544.67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2317858.16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:ЗУ125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664536.11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2317892.27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664544.67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2317858.16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664591.67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2317869.95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664583.11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2317904.06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664536.11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2317892.27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:ЗУ126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664527.55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2317926.39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664536.11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2317892.27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664583.11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2317904.06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664574.55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2317938.18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664527.55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2317926.39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:ЗУ127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664558.84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2317520.40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lastRenderedPageBreak/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664567.40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2317486.29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664614.40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2317498.08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664605.84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2317532.19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664558.84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2317520.40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:ЗУ128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664550.28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2317554.52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664558.84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2317520.40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664605.84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2317532.19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664597.28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2317566.31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664550.28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2317554.52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:ЗУ129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664541.72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2317588.64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664550.28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2317554.52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664597.28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2317566.31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664588.72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2317600.43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664541.72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2317588.64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:ЗУ130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664533.16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2317622.75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664541.72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2317588.64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664588.72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2317600.43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664580.16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2317634.55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664533.16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2317622.75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:ЗУ131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664524.60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2317656.87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664533.16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2317622.75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664580.16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2317634.55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664571.60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2317668.66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664524.60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2317656.87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:ЗУ132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664516.04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2317690.99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664524.60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2317656.87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664571.60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2317668.66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664563.04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2317702.78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664516.04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2317690.99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:ЗУ133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664507.48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2317725.10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664516.04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2317690.99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664563.04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2317702.78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664554.48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2317736.90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664507.48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2317725.10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lastRenderedPageBreak/>
              <w:t>:ЗУ134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664498.92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2317759.22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664507.48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2317725.10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664554.48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2317736.90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664545.91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2317771.01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664498.92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2317759.22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:ЗУ135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664490.36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2317793.34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664498.92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2317759.22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664545.91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2317771.01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664537.35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2317805.13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664490.36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2317793.34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:ЗУ136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664481.80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2317827.45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664490.36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2317793.34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664537.35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2317805.13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664528.79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2317839.25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664481.80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2317827.45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:ЗУ137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664473.24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2317861.57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664481.80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2317827.45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664528.79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2317839.25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664520.23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2317873.36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664473.24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2317861.57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:ЗУ138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664464.67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2317895.69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664473.24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2317861.57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664520.23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2317873.36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664511.67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2317907.48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664464.67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2317895.69</w:t>
            </w:r>
          </w:p>
        </w:tc>
      </w:tr>
      <w:tr w:rsidR="008A3305" w:rsidRPr="008A3305" w:rsidTr="008A3305">
        <w:trPr>
          <w:trHeight w:val="255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:ЗУ139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664507.00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2316794.81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664533.27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2316794.81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664533.27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2316753.65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664507.00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2316753.65</w:t>
            </w:r>
          </w:p>
        </w:tc>
      </w:tr>
      <w:tr w:rsidR="008A3305" w:rsidRPr="008A3305" w:rsidTr="008A330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A330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664507.00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305" w:rsidRPr="008A3305" w:rsidRDefault="008A3305" w:rsidP="008A3305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A3305">
              <w:rPr>
                <w:rFonts w:ascii="Calibri" w:hAnsi="Calibri" w:cs="Calibri"/>
                <w:color w:val="000000"/>
                <w:sz w:val="18"/>
                <w:szCs w:val="18"/>
              </w:rPr>
              <w:t>2316794.81</w:t>
            </w:r>
          </w:p>
        </w:tc>
      </w:tr>
    </w:tbl>
    <w:p w:rsidR="008A3305" w:rsidRDefault="008A3305" w:rsidP="00430A14">
      <w:pPr>
        <w:spacing w:line="240" w:lineRule="auto"/>
        <w:ind w:firstLine="547"/>
        <w:rPr>
          <w:szCs w:val="28"/>
        </w:rPr>
        <w:sectPr w:rsidR="008A3305" w:rsidSect="008A3305">
          <w:type w:val="continuous"/>
          <w:pgSz w:w="11907" w:h="16839" w:code="9"/>
          <w:pgMar w:top="1134" w:right="567" w:bottom="1134" w:left="1418" w:header="709" w:footer="709" w:gutter="0"/>
          <w:cols w:num="3" w:space="708"/>
          <w:titlePg/>
          <w:docGrid w:linePitch="381"/>
        </w:sectPr>
      </w:pPr>
    </w:p>
    <w:p w:rsidR="008A3305" w:rsidRPr="008A3305" w:rsidRDefault="008A3305" w:rsidP="00430A14">
      <w:pPr>
        <w:spacing w:line="240" w:lineRule="auto"/>
        <w:ind w:firstLine="547"/>
        <w:rPr>
          <w:szCs w:val="28"/>
        </w:rPr>
      </w:pPr>
      <w:r>
        <w:rPr>
          <w:szCs w:val="28"/>
        </w:rPr>
        <w:lastRenderedPageBreak/>
        <w:t xml:space="preserve">  </w:t>
      </w:r>
    </w:p>
    <w:sectPr w:rsidR="008A3305" w:rsidRPr="008A3305" w:rsidSect="002410F1">
      <w:type w:val="continuous"/>
      <w:pgSz w:w="11907" w:h="16839" w:code="9"/>
      <w:pgMar w:top="1134" w:right="567" w:bottom="1134" w:left="1418" w:header="709" w:footer="709" w:gutter="0"/>
      <w:cols w:num="2"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951" w:rsidRDefault="00BE1951" w:rsidP="00D81031">
      <w:r>
        <w:separator/>
      </w:r>
    </w:p>
  </w:endnote>
  <w:endnote w:type="continuationSeparator" w:id="0">
    <w:p w:rsidR="00BE1951" w:rsidRDefault="00BE1951" w:rsidP="00D81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Times New Roman"/>
    <w:charset w:val="CC"/>
    <w:family w:val="auto"/>
    <w:pitch w:val="variable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Verdana Ref">
    <w:altName w:val="Tahoma"/>
    <w:charset w:val="00"/>
    <w:family w:val="swiss"/>
    <w:pitch w:val="variable"/>
    <w:sig w:usb0="00000287" w:usb1="00000000" w:usb2="00000000" w:usb3="00000000" w:csb0="0000009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T Sans">
    <w:altName w:val="Corbel"/>
    <w:charset w:val="CC"/>
    <w:family w:val="swiss"/>
    <w:pitch w:val="variable"/>
    <w:sig w:usb0="00000001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305" w:rsidRPr="00443F86" w:rsidRDefault="008A3305" w:rsidP="009E719D">
    <w:pPr>
      <w:pStyle w:val="a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951" w:rsidRDefault="00BE1951" w:rsidP="00D81031">
      <w:r>
        <w:separator/>
      </w:r>
    </w:p>
  </w:footnote>
  <w:footnote w:type="continuationSeparator" w:id="0">
    <w:p w:rsidR="00BE1951" w:rsidRDefault="00BE1951" w:rsidP="00D810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305" w:rsidRDefault="008A3305" w:rsidP="009F31B4">
    <w:pPr>
      <w:pStyle w:val="ac"/>
      <w:ind w:firstLine="0"/>
      <w:jc w:val="center"/>
    </w:pPr>
    <w:r>
      <w:fldChar w:fldCharType="begin"/>
    </w:r>
    <w:r>
      <w:instrText>PAGE   \* MERGEFORMAT</w:instrText>
    </w:r>
    <w:r>
      <w:fldChar w:fldCharType="separate"/>
    </w:r>
    <w:r w:rsidR="00C83A35">
      <w:rPr>
        <w:noProof/>
      </w:rPr>
      <w:t>13</w:t>
    </w:r>
    <w:r>
      <w:fldChar w:fldCharType="end"/>
    </w:r>
  </w:p>
  <w:p w:rsidR="008A3305" w:rsidRDefault="008A3305" w:rsidP="009E719D">
    <w:pPr>
      <w:pStyle w:val="ac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305" w:rsidRPr="000E4768" w:rsidRDefault="00C83A35" w:rsidP="0059258E">
    <w:pPr>
      <w:spacing w:line="240" w:lineRule="auto"/>
      <w:jc w:val="right"/>
      <w:rPr>
        <w:sz w:val="36"/>
        <w:szCs w:val="36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-137160</wp:posOffset>
          </wp:positionH>
          <wp:positionV relativeFrom="paragraph">
            <wp:posOffset>-3175</wp:posOffset>
          </wp:positionV>
          <wp:extent cx="1282700" cy="911860"/>
          <wp:effectExtent l="0" t="0" r="0" b="2540"/>
          <wp:wrapNone/>
          <wp:docPr id="1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2700" cy="911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3305" w:rsidRPr="000E4768">
      <w:rPr>
        <w:sz w:val="36"/>
        <w:szCs w:val="36"/>
      </w:rPr>
      <w:t>Российская Федерация</w:t>
    </w:r>
  </w:p>
  <w:p w:rsidR="008A3305" w:rsidRPr="000E4768" w:rsidRDefault="008A3305" w:rsidP="0059258E">
    <w:pPr>
      <w:spacing w:line="240" w:lineRule="auto"/>
      <w:jc w:val="right"/>
      <w:rPr>
        <w:b/>
        <w:sz w:val="36"/>
        <w:szCs w:val="36"/>
      </w:rPr>
    </w:pPr>
    <w:r w:rsidRPr="000E4768">
      <w:rPr>
        <w:b/>
        <w:sz w:val="36"/>
        <w:szCs w:val="36"/>
      </w:rPr>
      <w:t>Общество с ограниченной ответственностью</w:t>
    </w:r>
  </w:p>
  <w:p w:rsidR="008A3305" w:rsidRPr="000E4768" w:rsidRDefault="008A3305" w:rsidP="0059258E">
    <w:pPr>
      <w:spacing w:line="240" w:lineRule="auto"/>
      <w:jc w:val="right"/>
      <w:rPr>
        <w:b/>
        <w:sz w:val="36"/>
        <w:szCs w:val="36"/>
      </w:rPr>
    </w:pPr>
    <w:r w:rsidRPr="000E4768">
      <w:rPr>
        <w:b/>
        <w:sz w:val="36"/>
        <w:szCs w:val="36"/>
      </w:rPr>
      <w:t>«ЗЕНИТ»</w:t>
    </w:r>
  </w:p>
  <w:p w:rsidR="008A3305" w:rsidRPr="000E4768" w:rsidRDefault="008A3305" w:rsidP="0059258E">
    <w:pPr>
      <w:spacing w:line="240" w:lineRule="auto"/>
    </w:pPr>
    <w:r w:rsidRPr="000E4768">
      <w:t>_____________________________________________________________________________________</w:t>
    </w:r>
  </w:p>
  <w:p w:rsidR="008A3305" w:rsidRPr="008E7C85" w:rsidRDefault="008A3305" w:rsidP="00E70997">
    <w:r w:rsidRPr="008E7C85">
      <w:t>Юридический адрес: 454048, г. Челябинск, Свердловский проспект, д. 84Б, офис 7.16,  ИНН/КПП 7451387459/745301001, Р/счет 40702810490000020789 в ПАО «Челябинвестбанк», г. Челябинск к/сч. 30101810400000000779 БИК 047501779 т. 89507420077 zenit-project@yandex.ru</w:t>
    </w:r>
  </w:p>
  <w:p w:rsidR="008A3305" w:rsidRPr="000E4768" w:rsidRDefault="008A3305" w:rsidP="0059258E">
    <w:pPr>
      <w:spacing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a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0" w:firstLine="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0" w:firstLine="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0" w:firstLine="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0" w:firstLine="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0" w:firstLine="0"/>
      </w:pPr>
      <w:rPr>
        <w:rFonts w:ascii="Symbol" w:hAnsi="Symbol"/>
      </w:r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0" w:firstLine="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0" w:firstLine="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0" w:firstLine="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0" w:firstLine="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0" w:firstLine="0"/>
      </w:pPr>
      <w:rPr>
        <w:rFonts w:ascii="Symbol" w:hAnsi="Symbol"/>
      </w:rPr>
    </w:lvl>
  </w:abstractNum>
  <w:abstractNum w:abstractNumId="3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0" w:firstLine="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0" w:firstLine="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0" w:firstLine="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0" w:firstLine="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0" w:firstLine="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0" w:firstLine="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0" w:firstLine="0"/>
      </w:pPr>
      <w:rPr>
        <w:rFonts w:ascii="Symbol" w:hAnsi="Symbol" w:cs="Times New Roman"/>
      </w:rPr>
    </w:lvl>
  </w:abstractNum>
  <w:abstractNum w:abstractNumId="4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0" w:firstLine="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0" w:firstLine="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0" w:firstLine="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0" w:firstLine="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0" w:firstLine="0"/>
      </w:pPr>
      <w:rPr>
        <w:rFonts w:ascii="Symbol" w:hAnsi="Symbol"/>
      </w:rPr>
    </w:lvl>
  </w:abstractNum>
  <w:abstractNum w:abstractNumId="5">
    <w:nsid w:val="00000016"/>
    <w:multiLevelType w:val="multilevel"/>
    <w:tmpl w:val="000000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6">
    <w:nsid w:val="00000035"/>
    <w:multiLevelType w:val="multilevel"/>
    <w:tmpl w:val="00000035"/>
    <w:name w:val="WW8Num5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7">
    <w:nsid w:val="00000044"/>
    <w:multiLevelType w:val="multilevel"/>
    <w:tmpl w:val="00000044"/>
    <w:name w:val="WW8Num6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8">
    <w:nsid w:val="00000045"/>
    <w:multiLevelType w:val="multilevel"/>
    <w:tmpl w:val="00000045"/>
    <w:name w:val="WW8Num7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9">
    <w:nsid w:val="00000046"/>
    <w:multiLevelType w:val="multilevel"/>
    <w:tmpl w:val="00000046"/>
    <w:name w:val="WW8Num7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0">
    <w:nsid w:val="00000047"/>
    <w:multiLevelType w:val="multilevel"/>
    <w:tmpl w:val="00000047"/>
    <w:name w:val="WW8Num7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1">
    <w:nsid w:val="0000008B"/>
    <w:multiLevelType w:val="multilevel"/>
    <w:tmpl w:val="0000008B"/>
    <w:name w:val="WW8Num14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2">
    <w:nsid w:val="00000093"/>
    <w:multiLevelType w:val="multilevel"/>
    <w:tmpl w:val="00000093"/>
    <w:name w:val="WW8Num1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3">
    <w:nsid w:val="00000094"/>
    <w:multiLevelType w:val="multilevel"/>
    <w:tmpl w:val="00000094"/>
    <w:name w:val="WW8Num14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4">
    <w:nsid w:val="00000095"/>
    <w:multiLevelType w:val="multilevel"/>
    <w:tmpl w:val="00000095"/>
    <w:name w:val="WW8Num15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5">
    <w:nsid w:val="034A5082"/>
    <w:multiLevelType w:val="hybridMultilevel"/>
    <w:tmpl w:val="C2BAEF86"/>
    <w:lvl w:ilvl="0" w:tplc="E6828F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0E6018D8"/>
    <w:multiLevelType w:val="hybridMultilevel"/>
    <w:tmpl w:val="90DCE20C"/>
    <w:lvl w:ilvl="0" w:tplc="E6828F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1AA26018"/>
    <w:multiLevelType w:val="hybridMultilevel"/>
    <w:tmpl w:val="4516B7FA"/>
    <w:lvl w:ilvl="0" w:tplc="A754F4F4">
      <w:start w:val="1"/>
      <w:numFmt w:val="bullet"/>
      <w:pStyle w:val="a0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1B036758"/>
    <w:multiLevelType w:val="hybridMultilevel"/>
    <w:tmpl w:val="EDDEE1CE"/>
    <w:lvl w:ilvl="0" w:tplc="E6828F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0215C84"/>
    <w:multiLevelType w:val="hybridMultilevel"/>
    <w:tmpl w:val="7A3E3DB2"/>
    <w:lvl w:ilvl="0" w:tplc="FFFFFFFF">
      <w:start w:val="1"/>
      <w:numFmt w:val="bullet"/>
      <w:pStyle w:val="a1"/>
      <w:lvlText w:val=""/>
      <w:lvlJc w:val="left"/>
      <w:pPr>
        <w:tabs>
          <w:tab w:val="num" w:pos="1333"/>
        </w:tabs>
        <w:ind w:left="709" w:firstLine="420"/>
      </w:pPr>
      <w:rPr>
        <w:rFonts w:ascii="Symbol" w:hAnsi="Symbol" w:hint="default"/>
      </w:rPr>
    </w:lvl>
    <w:lvl w:ilvl="1" w:tplc="FFFFFFFF">
      <w:start w:val="1"/>
      <w:numFmt w:val="russianLower"/>
      <w:pStyle w:val="a2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2B1E4F7B"/>
    <w:multiLevelType w:val="hybridMultilevel"/>
    <w:tmpl w:val="61D6A46E"/>
    <w:lvl w:ilvl="0" w:tplc="F02C8A7E">
      <w:start w:val="1"/>
      <w:numFmt w:val="bullet"/>
      <w:pStyle w:val="a3"/>
      <w:lvlText w:val=""/>
      <w:lvlJc w:val="left"/>
      <w:pPr>
        <w:ind w:left="143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2A3468D"/>
    <w:multiLevelType w:val="singleLevel"/>
    <w:tmpl w:val="39F0FCB4"/>
    <w:lvl w:ilvl="0">
      <w:start w:val="1"/>
      <w:numFmt w:val="bullet"/>
      <w:pStyle w:val="2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</w:abstractNum>
  <w:abstractNum w:abstractNumId="22">
    <w:nsid w:val="34C40279"/>
    <w:multiLevelType w:val="hybridMultilevel"/>
    <w:tmpl w:val="FA3448C0"/>
    <w:lvl w:ilvl="0" w:tplc="E6828F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558296B"/>
    <w:multiLevelType w:val="hybridMultilevel"/>
    <w:tmpl w:val="8132CB6A"/>
    <w:lvl w:ilvl="0" w:tplc="FFFFFFFF">
      <w:start w:val="1"/>
      <w:numFmt w:val="decimal"/>
      <w:pStyle w:val="3"/>
      <w:lvlText w:val="%1."/>
      <w:lvlJc w:val="left"/>
      <w:pPr>
        <w:tabs>
          <w:tab w:val="num" w:pos="1069"/>
        </w:tabs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4">
    <w:nsid w:val="381B1549"/>
    <w:multiLevelType w:val="multilevel"/>
    <w:tmpl w:val="0419001F"/>
    <w:styleLink w:val="1111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3D9F3F6D"/>
    <w:multiLevelType w:val="singleLevel"/>
    <w:tmpl w:val="3402B844"/>
    <w:lvl w:ilvl="0">
      <w:start w:val="1"/>
      <w:numFmt w:val="bullet"/>
      <w:pStyle w:val="20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</w:abstractNum>
  <w:abstractNum w:abstractNumId="26">
    <w:nsid w:val="42B00A25"/>
    <w:multiLevelType w:val="hybridMultilevel"/>
    <w:tmpl w:val="C74899F2"/>
    <w:lvl w:ilvl="0" w:tplc="E6828F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36E16BD"/>
    <w:multiLevelType w:val="hybridMultilevel"/>
    <w:tmpl w:val="2CBECEE6"/>
    <w:lvl w:ilvl="0" w:tplc="E6828F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A9A3009"/>
    <w:multiLevelType w:val="hybridMultilevel"/>
    <w:tmpl w:val="F45639B4"/>
    <w:lvl w:ilvl="0" w:tplc="E6828F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EDF032A"/>
    <w:multiLevelType w:val="hybridMultilevel"/>
    <w:tmpl w:val="439AD198"/>
    <w:lvl w:ilvl="0" w:tplc="E6828F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80E6513"/>
    <w:multiLevelType w:val="hybridMultilevel"/>
    <w:tmpl w:val="A1C0C7CA"/>
    <w:lvl w:ilvl="0" w:tplc="E6828F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37C5EC1"/>
    <w:multiLevelType w:val="hybridMultilevel"/>
    <w:tmpl w:val="A96AB56A"/>
    <w:lvl w:ilvl="0" w:tplc="E6828F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4902B00"/>
    <w:multiLevelType w:val="hybridMultilevel"/>
    <w:tmpl w:val="688EA0BC"/>
    <w:lvl w:ilvl="0" w:tplc="EB4A15C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>
    <w:nsid w:val="684154AB"/>
    <w:multiLevelType w:val="hybridMultilevel"/>
    <w:tmpl w:val="BB94C0EC"/>
    <w:lvl w:ilvl="0" w:tplc="15AA5DA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7E68D4"/>
    <w:multiLevelType w:val="multilevel"/>
    <w:tmpl w:val="E9563626"/>
    <w:lvl w:ilvl="0">
      <w:start w:val="1"/>
      <w:numFmt w:val="decimal"/>
      <w:pStyle w:val="a4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5">
    <w:nsid w:val="6BEE4849"/>
    <w:multiLevelType w:val="hybridMultilevel"/>
    <w:tmpl w:val="B524AE1C"/>
    <w:lvl w:ilvl="0" w:tplc="E6828F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D91186B"/>
    <w:multiLevelType w:val="multilevel"/>
    <w:tmpl w:val="030C65BC"/>
    <w:styleLink w:val="6"/>
    <w:lvl w:ilvl="0">
      <w:start w:val="1"/>
      <w:numFmt w:val="none"/>
      <w:lvlText w:val="1.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.2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1.3"/>
      <w:lvlJc w:val="left"/>
      <w:pPr>
        <w:ind w:left="360" w:hanging="360"/>
      </w:pPr>
      <w:rPr>
        <w:rFonts w:hint="default"/>
      </w:rPr>
    </w:lvl>
    <w:lvl w:ilvl="3">
      <w:start w:val="1"/>
      <w:numFmt w:val="none"/>
      <w:lvlText w:val="1.4"/>
      <w:lvlJc w:val="left"/>
      <w:pPr>
        <w:ind w:left="360" w:hanging="360"/>
      </w:pPr>
      <w:rPr>
        <w:rFonts w:hint="default"/>
      </w:rPr>
    </w:lvl>
    <w:lvl w:ilvl="4">
      <w:start w:val="1"/>
      <w:numFmt w:val="none"/>
      <w:lvlText w:val="1.5"/>
      <w:lvlJc w:val="left"/>
      <w:pPr>
        <w:ind w:left="360" w:hanging="360"/>
      </w:pPr>
      <w:rPr>
        <w:rFonts w:hint="default"/>
      </w:rPr>
    </w:lvl>
    <w:lvl w:ilvl="5">
      <w:start w:val="1"/>
      <w:numFmt w:val="none"/>
      <w:lvlText w:val="1.6"/>
      <w:lvlJc w:val="left"/>
      <w:pPr>
        <w:ind w:left="360" w:hanging="360"/>
      </w:pPr>
      <w:rPr>
        <w:rFonts w:hint="default"/>
      </w:rPr>
    </w:lvl>
    <w:lvl w:ilvl="6">
      <w:start w:val="1"/>
      <w:numFmt w:val="none"/>
      <w:lvlText w:val="1.7"/>
      <w:lvlJc w:val="left"/>
      <w:pPr>
        <w:ind w:left="360" w:hanging="360"/>
      </w:pPr>
      <w:rPr>
        <w:rFonts w:hint="default"/>
      </w:rPr>
    </w:lvl>
    <w:lvl w:ilvl="7">
      <w:start w:val="1"/>
      <w:numFmt w:val="none"/>
      <w:lvlText w:val="1.8"/>
      <w:lvlJc w:val="left"/>
      <w:pPr>
        <w:ind w:left="360" w:hanging="360"/>
      </w:pPr>
      <w:rPr>
        <w:rFonts w:hint="default"/>
      </w:rPr>
    </w:lvl>
    <w:lvl w:ilvl="8">
      <w:start w:val="1"/>
      <w:numFmt w:val="none"/>
      <w:lvlText w:val="1.9"/>
      <w:lvlJc w:val="left"/>
      <w:pPr>
        <w:ind w:left="360" w:hanging="360"/>
      </w:pPr>
      <w:rPr>
        <w:rFonts w:hint="default"/>
      </w:rPr>
    </w:lvl>
  </w:abstractNum>
  <w:abstractNum w:abstractNumId="37">
    <w:nsid w:val="71080AD1"/>
    <w:multiLevelType w:val="hybridMultilevel"/>
    <w:tmpl w:val="5D7CBD84"/>
    <w:lvl w:ilvl="0" w:tplc="E6828F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49263C6"/>
    <w:multiLevelType w:val="hybridMultilevel"/>
    <w:tmpl w:val="FF447A18"/>
    <w:lvl w:ilvl="0" w:tplc="E6828F8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9">
    <w:nsid w:val="7E5B352B"/>
    <w:multiLevelType w:val="hybridMultilevel"/>
    <w:tmpl w:val="FDDA205E"/>
    <w:lvl w:ilvl="0" w:tplc="E6828F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21"/>
  </w:num>
  <w:num w:numId="4">
    <w:abstractNumId w:val="25"/>
  </w:num>
  <w:num w:numId="5">
    <w:abstractNumId w:val="23"/>
  </w:num>
  <w:num w:numId="6">
    <w:abstractNumId w:val="24"/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36"/>
  </w:num>
  <w:num w:numId="10">
    <w:abstractNumId w:val="38"/>
  </w:num>
  <w:num w:numId="11">
    <w:abstractNumId w:val="28"/>
  </w:num>
  <w:num w:numId="12">
    <w:abstractNumId w:val="32"/>
  </w:num>
  <w:num w:numId="13">
    <w:abstractNumId w:val="30"/>
  </w:num>
  <w:num w:numId="14">
    <w:abstractNumId w:val="20"/>
  </w:num>
  <w:num w:numId="15">
    <w:abstractNumId w:val="29"/>
  </w:num>
  <w:num w:numId="16">
    <w:abstractNumId w:val="35"/>
  </w:num>
  <w:num w:numId="17">
    <w:abstractNumId w:val="31"/>
  </w:num>
  <w:num w:numId="18">
    <w:abstractNumId w:val="18"/>
  </w:num>
  <w:num w:numId="19">
    <w:abstractNumId w:val="37"/>
  </w:num>
  <w:num w:numId="20">
    <w:abstractNumId w:val="27"/>
  </w:num>
  <w:num w:numId="21">
    <w:abstractNumId w:val="16"/>
  </w:num>
  <w:num w:numId="22">
    <w:abstractNumId w:val="26"/>
  </w:num>
  <w:num w:numId="23">
    <w:abstractNumId w:val="15"/>
  </w:num>
  <w:num w:numId="24">
    <w:abstractNumId w:val="22"/>
  </w:num>
  <w:num w:numId="25">
    <w:abstractNumId w:val="33"/>
  </w:num>
  <w:num w:numId="26">
    <w:abstractNumId w:val="39"/>
  </w:num>
  <w:num w:numId="27">
    <w:abstractNumId w:val="1"/>
  </w:num>
  <w:num w:numId="28">
    <w:abstractNumId w:val="2"/>
  </w:num>
  <w:num w:numId="29">
    <w:abstractNumId w:val="3"/>
  </w:num>
  <w:num w:numId="30">
    <w:abstractNumId w:val="4"/>
  </w:num>
  <w:num w:numId="31">
    <w:abstractNumId w:val="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284"/>
  <w:drawingGridHorizontalSpacing w:val="140"/>
  <w:displayHorizontalDrawingGridEvery w:val="2"/>
  <w:characterSpacingControl w:val="doNotCompress"/>
  <w:hdrShapeDefaults>
    <o:shapedefaults v:ext="edit" spidmax="2049">
      <o:colormru v:ext="edit" colors="#f6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9B"/>
    <w:rsid w:val="00000C64"/>
    <w:rsid w:val="00001973"/>
    <w:rsid w:val="0000215C"/>
    <w:rsid w:val="00004AD5"/>
    <w:rsid w:val="00004C93"/>
    <w:rsid w:val="00004D4F"/>
    <w:rsid w:val="00006145"/>
    <w:rsid w:val="00006DDD"/>
    <w:rsid w:val="00010FD8"/>
    <w:rsid w:val="00012A9F"/>
    <w:rsid w:val="00012AD3"/>
    <w:rsid w:val="00014D4A"/>
    <w:rsid w:val="00016296"/>
    <w:rsid w:val="00016A5C"/>
    <w:rsid w:val="00016C24"/>
    <w:rsid w:val="00020112"/>
    <w:rsid w:val="00021184"/>
    <w:rsid w:val="00021AB4"/>
    <w:rsid w:val="000224D8"/>
    <w:rsid w:val="00024762"/>
    <w:rsid w:val="000300E4"/>
    <w:rsid w:val="00031D6C"/>
    <w:rsid w:val="000422EA"/>
    <w:rsid w:val="00042D91"/>
    <w:rsid w:val="00043D17"/>
    <w:rsid w:val="00043F02"/>
    <w:rsid w:val="00045CD2"/>
    <w:rsid w:val="0004680E"/>
    <w:rsid w:val="00046E58"/>
    <w:rsid w:val="000524AE"/>
    <w:rsid w:val="00053C1A"/>
    <w:rsid w:val="000540AE"/>
    <w:rsid w:val="00054E28"/>
    <w:rsid w:val="00057A7E"/>
    <w:rsid w:val="000605D6"/>
    <w:rsid w:val="0006575F"/>
    <w:rsid w:val="00067EA8"/>
    <w:rsid w:val="00071244"/>
    <w:rsid w:val="00071EAF"/>
    <w:rsid w:val="000746FE"/>
    <w:rsid w:val="00075932"/>
    <w:rsid w:val="0007719E"/>
    <w:rsid w:val="00084B41"/>
    <w:rsid w:val="000852A0"/>
    <w:rsid w:val="000854A6"/>
    <w:rsid w:val="00086257"/>
    <w:rsid w:val="0008706A"/>
    <w:rsid w:val="000918D4"/>
    <w:rsid w:val="00093760"/>
    <w:rsid w:val="000941D6"/>
    <w:rsid w:val="00094D4A"/>
    <w:rsid w:val="000955B6"/>
    <w:rsid w:val="000956D6"/>
    <w:rsid w:val="00097665"/>
    <w:rsid w:val="000A1E49"/>
    <w:rsid w:val="000A474D"/>
    <w:rsid w:val="000B22D2"/>
    <w:rsid w:val="000B27BE"/>
    <w:rsid w:val="000B2C16"/>
    <w:rsid w:val="000B2EB7"/>
    <w:rsid w:val="000B369F"/>
    <w:rsid w:val="000B4AC4"/>
    <w:rsid w:val="000B4FE5"/>
    <w:rsid w:val="000B5BB6"/>
    <w:rsid w:val="000B6696"/>
    <w:rsid w:val="000B7427"/>
    <w:rsid w:val="000C30B3"/>
    <w:rsid w:val="000C59B8"/>
    <w:rsid w:val="000C6497"/>
    <w:rsid w:val="000C6615"/>
    <w:rsid w:val="000D06C7"/>
    <w:rsid w:val="000D2682"/>
    <w:rsid w:val="000D355F"/>
    <w:rsid w:val="000D3823"/>
    <w:rsid w:val="000D43B4"/>
    <w:rsid w:val="000D4FF4"/>
    <w:rsid w:val="000D601A"/>
    <w:rsid w:val="000D66CC"/>
    <w:rsid w:val="000E0107"/>
    <w:rsid w:val="000E076B"/>
    <w:rsid w:val="000E1784"/>
    <w:rsid w:val="000E2857"/>
    <w:rsid w:val="000E4B35"/>
    <w:rsid w:val="000E57FE"/>
    <w:rsid w:val="000E6779"/>
    <w:rsid w:val="000E6D2D"/>
    <w:rsid w:val="000E735D"/>
    <w:rsid w:val="000F0DA8"/>
    <w:rsid w:val="000F1B74"/>
    <w:rsid w:val="000F1E89"/>
    <w:rsid w:val="000F74F1"/>
    <w:rsid w:val="00100157"/>
    <w:rsid w:val="00102116"/>
    <w:rsid w:val="001025B8"/>
    <w:rsid w:val="00103633"/>
    <w:rsid w:val="001044DC"/>
    <w:rsid w:val="00104C67"/>
    <w:rsid w:val="00104F3B"/>
    <w:rsid w:val="00105A69"/>
    <w:rsid w:val="00105F60"/>
    <w:rsid w:val="00106393"/>
    <w:rsid w:val="00107F79"/>
    <w:rsid w:val="00111905"/>
    <w:rsid w:val="0011221C"/>
    <w:rsid w:val="00112AB1"/>
    <w:rsid w:val="00113E72"/>
    <w:rsid w:val="00115C49"/>
    <w:rsid w:val="0011663E"/>
    <w:rsid w:val="0011685A"/>
    <w:rsid w:val="001178B5"/>
    <w:rsid w:val="001205E7"/>
    <w:rsid w:val="00121DE5"/>
    <w:rsid w:val="00122B7E"/>
    <w:rsid w:val="001239FE"/>
    <w:rsid w:val="00127304"/>
    <w:rsid w:val="00130706"/>
    <w:rsid w:val="00130D2C"/>
    <w:rsid w:val="001314A2"/>
    <w:rsid w:val="00131501"/>
    <w:rsid w:val="00132BC5"/>
    <w:rsid w:val="00136A59"/>
    <w:rsid w:val="001370FB"/>
    <w:rsid w:val="00137BFA"/>
    <w:rsid w:val="0014073B"/>
    <w:rsid w:val="00141758"/>
    <w:rsid w:val="001429D4"/>
    <w:rsid w:val="00143B98"/>
    <w:rsid w:val="00145984"/>
    <w:rsid w:val="00145CAA"/>
    <w:rsid w:val="001507B1"/>
    <w:rsid w:val="00152D74"/>
    <w:rsid w:val="00153B01"/>
    <w:rsid w:val="0015484C"/>
    <w:rsid w:val="00155995"/>
    <w:rsid w:val="0015689A"/>
    <w:rsid w:val="0015775E"/>
    <w:rsid w:val="001602F7"/>
    <w:rsid w:val="001602FF"/>
    <w:rsid w:val="0016086D"/>
    <w:rsid w:val="00161A58"/>
    <w:rsid w:val="00162603"/>
    <w:rsid w:val="00163DD1"/>
    <w:rsid w:val="00164230"/>
    <w:rsid w:val="00165AE6"/>
    <w:rsid w:val="00165CE1"/>
    <w:rsid w:val="001716F2"/>
    <w:rsid w:val="00171793"/>
    <w:rsid w:val="00174E70"/>
    <w:rsid w:val="00175E92"/>
    <w:rsid w:val="001772C1"/>
    <w:rsid w:val="00177498"/>
    <w:rsid w:val="0018094C"/>
    <w:rsid w:val="0018145D"/>
    <w:rsid w:val="0018241A"/>
    <w:rsid w:val="00185B93"/>
    <w:rsid w:val="001864AF"/>
    <w:rsid w:val="0018697B"/>
    <w:rsid w:val="00192B94"/>
    <w:rsid w:val="0019335A"/>
    <w:rsid w:val="0019408A"/>
    <w:rsid w:val="0019481D"/>
    <w:rsid w:val="0019570E"/>
    <w:rsid w:val="00195D70"/>
    <w:rsid w:val="001A506D"/>
    <w:rsid w:val="001A516E"/>
    <w:rsid w:val="001B0793"/>
    <w:rsid w:val="001B1924"/>
    <w:rsid w:val="001B2FFB"/>
    <w:rsid w:val="001B5605"/>
    <w:rsid w:val="001B6193"/>
    <w:rsid w:val="001B658F"/>
    <w:rsid w:val="001B6796"/>
    <w:rsid w:val="001C01B7"/>
    <w:rsid w:val="001C0485"/>
    <w:rsid w:val="001C3430"/>
    <w:rsid w:val="001C39F8"/>
    <w:rsid w:val="001C4C08"/>
    <w:rsid w:val="001C795A"/>
    <w:rsid w:val="001D0A88"/>
    <w:rsid w:val="001D2262"/>
    <w:rsid w:val="001D3DEE"/>
    <w:rsid w:val="001D3FBD"/>
    <w:rsid w:val="001D644C"/>
    <w:rsid w:val="001D7AA1"/>
    <w:rsid w:val="001E054B"/>
    <w:rsid w:val="001E0853"/>
    <w:rsid w:val="001E0A33"/>
    <w:rsid w:val="001E21FE"/>
    <w:rsid w:val="001E23E3"/>
    <w:rsid w:val="001E2DDE"/>
    <w:rsid w:val="001E577A"/>
    <w:rsid w:val="001E597B"/>
    <w:rsid w:val="001E5D41"/>
    <w:rsid w:val="001F0169"/>
    <w:rsid w:val="001F0DD5"/>
    <w:rsid w:val="001F183F"/>
    <w:rsid w:val="001F1D43"/>
    <w:rsid w:val="001F24B1"/>
    <w:rsid w:val="001F3336"/>
    <w:rsid w:val="001F667F"/>
    <w:rsid w:val="00203056"/>
    <w:rsid w:val="00204507"/>
    <w:rsid w:val="00204B5E"/>
    <w:rsid w:val="002061B1"/>
    <w:rsid w:val="00206708"/>
    <w:rsid w:val="0020747E"/>
    <w:rsid w:val="00207661"/>
    <w:rsid w:val="002101A0"/>
    <w:rsid w:val="00210FDE"/>
    <w:rsid w:val="002116E2"/>
    <w:rsid w:val="00213515"/>
    <w:rsid w:val="00216A19"/>
    <w:rsid w:val="00216BEF"/>
    <w:rsid w:val="0022116F"/>
    <w:rsid w:val="00222148"/>
    <w:rsid w:val="002222E2"/>
    <w:rsid w:val="002223CB"/>
    <w:rsid w:val="00222536"/>
    <w:rsid w:val="00223887"/>
    <w:rsid w:val="00224908"/>
    <w:rsid w:val="00224D32"/>
    <w:rsid w:val="00224E3B"/>
    <w:rsid w:val="002259BC"/>
    <w:rsid w:val="00225D8D"/>
    <w:rsid w:val="00225FE6"/>
    <w:rsid w:val="00232E3C"/>
    <w:rsid w:val="00232E67"/>
    <w:rsid w:val="00233590"/>
    <w:rsid w:val="0023593D"/>
    <w:rsid w:val="00237147"/>
    <w:rsid w:val="002410F1"/>
    <w:rsid w:val="002416EA"/>
    <w:rsid w:val="00241717"/>
    <w:rsid w:val="00242B83"/>
    <w:rsid w:val="00242F18"/>
    <w:rsid w:val="00245017"/>
    <w:rsid w:val="002511F2"/>
    <w:rsid w:val="00252CB8"/>
    <w:rsid w:val="00253B79"/>
    <w:rsid w:val="00254E0F"/>
    <w:rsid w:val="00260110"/>
    <w:rsid w:val="00263A0C"/>
    <w:rsid w:val="00263AAA"/>
    <w:rsid w:val="00266000"/>
    <w:rsid w:val="002737BC"/>
    <w:rsid w:val="00273847"/>
    <w:rsid w:val="00273975"/>
    <w:rsid w:val="00275B72"/>
    <w:rsid w:val="00276562"/>
    <w:rsid w:val="00276852"/>
    <w:rsid w:val="0027692D"/>
    <w:rsid w:val="002811FF"/>
    <w:rsid w:val="00283D72"/>
    <w:rsid w:val="00284BE8"/>
    <w:rsid w:val="00284EBC"/>
    <w:rsid w:val="002851DB"/>
    <w:rsid w:val="00286F70"/>
    <w:rsid w:val="00291177"/>
    <w:rsid w:val="00292606"/>
    <w:rsid w:val="00295FE5"/>
    <w:rsid w:val="0029641E"/>
    <w:rsid w:val="002A0199"/>
    <w:rsid w:val="002A304C"/>
    <w:rsid w:val="002A34F5"/>
    <w:rsid w:val="002A3819"/>
    <w:rsid w:val="002A4E8E"/>
    <w:rsid w:val="002B0F34"/>
    <w:rsid w:val="002B11E0"/>
    <w:rsid w:val="002B17F6"/>
    <w:rsid w:val="002B3BF7"/>
    <w:rsid w:val="002B6698"/>
    <w:rsid w:val="002B6BE2"/>
    <w:rsid w:val="002B7F39"/>
    <w:rsid w:val="002C2035"/>
    <w:rsid w:val="002C2160"/>
    <w:rsid w:val="002C2BBA"/>
    <w:rsid w:val="002C6744"/>
    <w:rsid w:val="002C6D85"/>
    <w:rsid w:val="002D4A48"/>
    <w:rsid w:val="002D5E38"/>
    <w:rsid w:val="002D63A5"/>
    <w:rsid w:val="002E0041"/>
    <w:rsid w:val="002E101D"/>
    <w:rsid w:val="002E1409"/>
    <w:rsid w:val="002E514E"/>
    <w:rsid w:val="002E61BD"/>
    <w:rsid w:val="002E75A2"/>
    <w:rsid w:val="002F0490"/>
    <w:rsid w:val="002F123B"/>
    <w:rsid w:val="002F17FF"/>
    <w:rsid w:val="002F19CE"/>
    <w:rsid w:val="002F1EF5"/>
    <w:rsid w:val="002F2884"/>
    <w:rsid w:val="002F46F1"/>
    <w:rsid w:val="002F54EF"/>
    <w:rsid w:val="002F70C9"/>
    <w:rsid w:val="00300BDC"/>
    <w:rsid w:val="0030295C"/>
    <w:rsid w:val="00302E2F"/>
    <w:rsid w:val="00305C39"/>
    <w:rsid w:val="003101D1"/>
    <w:rsid w:val="00310CED"/>
    <w:rsid w:val="0031127B"/>
    <w:rsid w:val="00311D41"/>
    <w:rsid w:val="00313CA0"/>
    <w:rsid w:val="00315CCF"/>
    <w:rsid w:val="0031783C"/>
    <w:rsid w:val="00317FBD"/>
    <w:rsid w:val="00320674"/>
    <w:rsid w:val="003207A7"/>
    <w:rsid w:val="00321210"/>
    <w:rsid w:val="00321BAE"/>
    <w:rsid w:val="003226DC"/>
    <w:rsid w:val="003232A1"/>
    <w:rsid w:val="0032383B"/>
    <w:rsid w:val="003246D5"/>
    <w:rsid w:val="00324C3B"/>
    <w:rsid w:val="00327CC2"/>
    <w:rsid w:val="00330669"/>
    <w:rsid w:val="003309E7"/>
    <w:rsid w:val="00331087"/>
    <w:rsid w:val="00332C70"/>
    <w:rsid w:val="00332D76"/>
    <w:rsid w:val="00333481"/>
    <w:rsid w:val="003356A5"/>
    <w:rsid w:val="003366B9"/>
    <w:rsid w:val="00337C6F"/>
    <w:rsid w:val="00337F8D"/>
    <w:rsid w:val="0034074A"/>
    <w:rsid w:val="00340A45"/>
    <w:rsid w:val="0034171E"/>
    <w:rsid w:val="0034237C"/>
    <w:rsid w:val="00342843"/>
    <w:rsid w:val="0034459D"/>
    <w:rsid w:val="003453A7"/>
    <w:rsid w:val="00347F65"/>
    <w:rsid w:val="00354000"/>
    <w:rsid w:val="00356FFF"/>
    <w:rsid w:val="00360533"/>
    <w:rsid w:val="00360981"/>
    <w:rsid w:val="00360CAD"/>
    <w:rsid w:val="00361A4B"/>
    <w:rsid w:val="003639F3"/>
    <w:rsid w:val="00363AD2"/>
    <w:rsid w:val="00365551"/>
    <w:rsid w:val="00366ECC"/>
    <w:rsid w:val="003670FA"/>
    <w:rsid w:val="003715C1"/>
    <w:rsid w:val="00372077"/>
    <w:rsid w:val="00373FF5"/>
    <w:rsid w:val="00377AE9"/>
    <w:rsid w:val="00380774"/>
    <w:rsid w:val="0038185B"/>
    <w:rsid w:val="003833C7"/>
    <w:rsid w:val="00386836"/>
    <w:rsid w:val="00386DC3"/>
    <w:rsid w:val="00391919"/>
    <w:rsid w:val="00392390"/>
    <w:rsid w:val="00394A34"/>
    <w:rsid w:val="00395EEC"/>
    <w:rsid w:val="00396157"/>
    <w:rsid w:val="00397DDE"/>
    <w:rsid w:val="003A044A"/>
    <w:rsid w:val="003A3589"/>
    <w:rsid w:val="003A35D8"/>
    <w:rsid w:val="003B0406"/>
    <w:rsid w:val="003B15BD"/>
    <w:rsid w:val="003B1CF2"/>
    <w:rsid w:val="003B1E78"/>
    <w:rsid w:val="003B29B8"/>
    <w:rsid w:val="003B29DD"/>
    <w:rsid w:val="003B2AE5"/>
    <w:rsid w:val="003B47FB"/>
    <w:rsid w:val="003B5A87"/>
    <w:rsid w:val="003B6949"/>
    <w:rsid w:val="003C0B40"/>
    <w:rsid w:val="003C1E0E"/>
    <w:rsid w:val="003C2B0A"/>
    <w:rsid w:val="003C3B4B"/>
    <w:rsid w:val="003C4738"/>
    <w:rsid w:val="003C4850"/>
    <w:rsid w:val="003D0489"/>
    <w:rsid w:val="003D075E"/>
    <w:rsid w:val="003D11F5"/>
    <w:rsid w:val="003D201C"/>
    <w:rsid w:val="003D3715"/>
    <w:rsid w:val="003D4BEE"/>
    <w:rsid w:val="003D4FDA"/>
    <w:rsid w:val="003D6E87"/>
    <w:rsid w:val="003E1BDE"/>
    <w:rsid w:val="003E3907"/>
    <w:rsid w:val="003E67A5"/>
    <w:rsid w:val="003E7B6C"/>
    <w:rsid w:val="003F037B"/>
    <w:rsid w:val="003F17A2"/>
    <w:rsid w:val="003F2D08"/>
    <w:rsid w:val="003F3D41"/>
    <w:rsid w:val="003F5FC0"/>
    <w:rsid w:val="003F5FE4"/>
    <w:rsid w:val="003F6764"/>
    <w:rsid w:val="003F79B2"/>
    <w:rsid w:val="00400203"/>
    <w:rsid w:val="004005A8"/>
    <w:rsid w:val="0040115B"/>
    <w:rsid w:val="0040299F"/>
    <w:rsid w:val="00403B69"/>
    <w:rsid w:val="00403E0E"/>
    <w:rsid w:val="004043F9"/>
    <w:rsid w:val="00404C11"/>
    <w:rsid w:val="00405732"/>
    <w:rsid w:val="00406F74"/>
    <w:rsid w:val="00407775"/>
    <w:rsid w:val="00407D5F"/>
    <w:rsid w:val="00407E7A"/>
    <w:rsid w:val="0041083D"/>
    <w:rsid w:val="00413DDA"/>
    <w:rsid w:val="0041448E"/>
    <w:rsid w:val="00414F0E"/>
    <w:rsid w:val="0041509A"/>
    <w:rsid w:val="004150F0"/>
    <w:rsid w:val="00416975"/>
    <w:rsid w:val="00417424"/>
    <w:rsid w:val="00417DFB"/>
    <w:rsid w:val="004205A0"/>
    <w:rsid w:val="0042185B"/>
    <w:rsid w:val="004227F0"/>
    <w:rsid w:val="004302D2"/>
    <w:rsid w:val="00430A14"/>
    <w:rsid w:val="00433730"/>
    <w:rsid w:val="00433ABC"/>
    <w:rsid w:val="00435F5C"/>
    <w:rsid w:val="004366C1"/>
    <w:rsid w:val="0043735D"/>
    <w:rsid w:val="004400D9"/>
    <w:rsid w:val="004413A7"/>
    <w:rsid w:val="00443F86"/>
    <w:rsid w:val="0044633B"/>
    <w:rsid w:val="00447C12"/>
    <w:rsid w:val="004507EA"/>
    <w:rsid w:val="00450FDE"/>
    <w:rsid w:val="00451EAF"/>
    <w:rsid w:val="00454260"/>
    <w:rsid w:val="004544B7"/>
    <w:rsid w:val="00454EB3"/>
    <w:rsid w:val="00456E4A"/>
    <w:rsid w:val="0046259B"/>
    <w:rsid w:val="00462A48"/>
    <w:rsid w:val="004653E5"/>
    <w:rsid w:val="0046744F"/>
    <w:rsid w:val="0046759A"/>
    <w:rsid w:val="00467715"/>
    <w:rsid w:val="00470BC0"/>
    <w:rsid w:val="00472553"/>
    <w:rsid w:val="00473626"/>
    <w:rsid w:val="004736CA"/>
    <w:rsid w:val="0047373C"/>
    <w:rsid w:val="0047410A"/>
    <w:rsid w:val="00482793"/>
    <w:rsid w:val="0048393A"/>
    <w:rsid w:val="00486307"/>
    <w:rsid w:val="00487376"/>
    <w:rsid w:val="00490C41"/>
    <w:rsid w:val="00490DDA"/>
    <w:rsid w:val="00492DC9"/>
    <w:rsid w:val="00495379"/>
    <w:rsid w:val="0049648B"/>
    <w:rsid w:val="0049687E"/>
    <w:rsid w:val="004969EB"/>
    <w:rsid w:val="00496EE0"/>
    <w:rsid w:val="004A11AA"/>
    <w:rsid w:val="004A1217"/>
    <w:rsid w:val="004A13B3"/>
    <w:rsid w:val="004A37AA"/>
    <w:rsid w:val="004A45EE"/>
    <w:rsid w:val="004B01E8"/>
    <w:rsid w:val="004B0941"/>
    <w:rsid w:val="004B1694"/>
    <w:rsid w:val="004B5352"/>
    <w:rsid w:val="004B61C0"/>
    <w:rsid w:val="004B7ADD"/>
    <w:rsid w:val="004C2D41"/>
    <w:rsid w:val="004C4CA0"/>
    <w:rsid w:val="004C58C5"/>
    <w:rsid w:val="004D7B6D"/>
    <w:rsid w:val="004E42E9"/>
    <w:rsid w:val="004E434C"/>
    <w:rsid w:val="004E43A5"/>
    <w:rsid w:val="004E5877"/>
    <w:rsid w:val="004E5F20"/>
    <w:rsid w:val="004E6DE0"/>
    <w:rsid w:val="004E7612"/>
    <w:rsid w:val="004F145E"/>
    <w:rsid w:val="004F511E"/>
    <w:rsid w:val="004F51C4"/>
    <w:rsid w:val="004F5AFE"/>
    <w:rsid w:val="004F6156"/>
    <w:rsid w:val="004F6332"/>
    <w:rsid w:val="005008F8"/>
    <w:rsid w:val="005020C5"/>
    <w:rsid w:val="00507053"/>
    <w:rsid w:val="00507CB8"/>
    <w:rsid w:val="00511EBE"/>
    <w:rsid w:val="00512389"/>
    <w:rsid w:val="0051326A"/>
    <w:rsid w:val="00515326"/>
    <w:rsid w:val="00515770"/>
    <w:rsid w:val="00515D4B"/>
    <w:rsid w:val="00516195"/>
    <w:rsid w:val="005169D3"/>
    <w:rsid w:val="005204A1"/>
    <w:rsid w:val="005232FD"/>
    <w:rsid w:val="00524316"/>
    <w:rsid w:val="00525B5C"/>
    <w:rsid w:val="005260FF"/>
    <w:rsid w:val="005316A8"/>
    <w:rsid w:val="00531B4C"/>
    <w:rsid w:val="005328C5"/>
    <w:rsid w:val="005334C9"/>
    <w:rsid w:val="005340D4"/>
    <w:rsid w:val="005371EE"/>
    <w:rsid w:val="00537B4A"/>
    <w:rsid w:val="00537BFB"/>
    <w:rsid w:val="005432B9"/>
    <w:rsid w:val="005439A4"/>
    <w:rsid w:val="00544700"/>
    <w:rsid w:val="00545944"/>
    <w:rsid w:val="00545E21"/>
    <w:rsid w:val="00545E7A"/>
    <w:rsid w:val="005463FE"/>
    <w:rsid w:val="005477B9"/>
    <w:rsid w:val="00547929"/>
    <w:rsid w:val="0055058D"/>
    <w:rsid w:val="00551DAA"/>
    <w:rsid w:val="0056471C"/>
    <w:rsid w:val="00565B98"/>
    <w:rsid w:val="005669B3"/>
    <w:rsid w:val="00566C5E"/>
    <w:rsid w:val="0056770D"/>
    <w:rsid w:val="0057074F"/>
    <w:rsid w:val="005713C8"/>
    <w:rsid w:val="00571B6F"/>
    <w:rsid w:val="00572B82"/>
    <w:rsid w:val="00576D68"/>
    <w:rsid w:val="00577145"/>
    <w:rsid w:val="005777CD"/>
    <w:rsid w:val="00580920"/>
    <w:rsid w:val="00581059"/>
    <w:rsid w:val="00581CAD"/>
    <w:rsid w:val="00584637"/>
    <w:rsid w:val="00585FD2"/>
    <w:rsid w:val="00586540"/>
    <w:rsid w:val="005867C7"/>
    <w:rsid w:val="00590678"/>
    <w:rsid w:val="005913BF"/>
    <w:rsid w:val="0059147D"/>
    <w:rsid w:val="0059258E"/>
    <w:rsid w:val="00594548"/>
    <w:rsid w:val="00594CD6"/>
    <w:rsid w:val="00595A36"/>
    <w:rsid w:val="0059663B"/>
    <w:rsid w:val="00596CFE"/>
    <w:rsid w:val="0059760E"/>
    <w:rsid w:val="005A527E"/>
    <w:rsid w:val="005A5655"/>
    <w:rsid w:val="005A67AF"/>
    <w:rsid w:val="005B06CC"/>
    <w:rsid w:val="005B340E"/>
    <w:rsid w:val="005B3A4B"/>
    <w:rsid w:val="005B6404"/>
    <w:rsid w:val="005C0240"/>
    <w:rsid w:val="005C20DD"/>
    <w:rsid w:val="005C50A5"/>
    <w:rsid w:val="005C5214"/>
    <w:rsid w:val="005C57F4"/>
    <w:rsid w:val="005C756E"/>
    <w:rsid w:val="005D0054"/>
    <w:rsid w:val="005D09C9"/>
    <w:rsid w:val="005D102D"/>
    <w:rsid w:val="005D12B7"/>
    <w:rsid w:val="005D3B1F"/>
    <w:rsid w:val="005D63B2"/>
    <w:rsid w:val="005D71EB"/>
    <w:rsid w:val="005E22B9"/>
    <w:rsid w:val="005E2B59"/>
    <w:rsid w:val="005E3F6E"/>
    <w:rsid w:val="005E41C4"/>
    <w:rsid w:val="005E473F"/>
    <w:rsid w:val="005E6225"/>
    <w:rsid w:val="005E743F"/>
    <w:rsid w:val="005F1D60"/>
    <w:rsid w:val="005F2D08"/>
    <w:rsid w:val="005F3649"/>
    <w:rsid w:val="005F52E4"/>
    <w:rsid w:val="005F56DC"/>
    <w:rsid w:val="005F686F"/>
    <w:rsid w:val="005F7083"/>
    <w:rsid w:val="005F788B"/>
    <w:rsid w:val="005F7B2E"/>
    <w:rsid w:val="005F7B9B"/>
    <w:rsid w:val="00600A72"/>
    <w:rsid w:val="00600BCA"/>
    <w:rsid w:val="00600C45"/>
    <w:rsid w:val="00600F01"/>
    <w:rsid w:val="00602ACB"/>
    <w:rsid w:val="0060401E"/>
    <w:rsid w:val="00604BA4"/>
    <w:rsid w:val="00607219"/>
    <w:rsid w:val="00612CFB"/>
    <w:rsid w:val="006131A2"/>
    <w:rsid w:val="006133FE"/>
    <w:rsid w:val="00613EEB"/>
    <w:rsid w:val="006143CD"/>
    <w:rsid w:val="00614F1C"/>
    <w:rsid w:val="00616689"/>
    <w:rsid w:val="00616A94"/>
    <w:rsid w:val="006209AD"/>
    <w:rsid w:val="00620F3C"/>
    <w:rsid w:val="006219C1"/>
    <w:rsid w:val="00621AAA"/>
    <w:rsid w:val="00623038"/>
    <w:rsid w:val="00627CCB"/>
    <w:rsid w:val="00630964"/>
    <w:rsid w:val="006324B6"/>
    <w:rsid w:val="00634183"/>
    <w:rsid w:val="006352C9"/>
    <w:rsid w:val="0063580F"/>
    <w:rsid w:val="00635A48"/>
    <w:rsid w:val="0063695C"/>
    <w:rsid w:val="006372E8"/>
    <w:rsid w:val="006378A8"/>
    <w:rsid w:val="00637C5A"/>
    <w:rsid w:val="006400CA"/>
    <w:rsid w:val="00640F3F"/>
    <w:rsid w:val="00642422"/>
    <w:rsid w:val="00645635"/>
    <w:rsid w:val="0064565B"/>
    <w:rsid w:val="00645A49"/>
    <w:rsid w:val="006478AF"/>
    <w:rsid w:val="0065157B"/>
    <w:rsid w:val="006528D2"/>
    <w:rsid w:val="00654CC1"/>
    <w:rsid w:val="00655548"/>
    <w:rsid w:val="006567C6"/>
    <w:rsid w:val="00656D9E"/>
    <w:rsid w:val="006577F0"/>
    <w:rsid w:val="006606C3"/>
    <w:rsid w:val="0066277A"/>
    <w:rsid w:val="006638C4"/>
    <w:rsid w:val="006639B5"/>
    <w:rsid w:val="00665348"/>
    <w:rsid w:val="00666C20"/>
    <w:rsid w:val="00667281"/>
    <w:rsid w:val="00672D5F"/>
    <w:rsid w:val="0067374D"/>
    <w:rsid w:val="0067475F"/>
    <w:rsid w:val="00675B6E"/>
    <w:rsid w:val="006761FD"/>
    <w:rsid w:val="00676F68"/>
    <w:rsid w:val="00677B1E"/>
    <w:rsid w:val="00677E1C"/>
    <w:rsid w:val="006808B8"/>
    <w:rsid w:val="006840AB"/>
    <w:rsid w:val="00684B62"/>
    <w:rsid w:val="00684CFD"/>
    <w:rsid w:val="0068537A"/>
    <w:rsid w:val="00690BD0"/>
    <w:rsid w:val="00694381"/>
    <w:rsid w:val="00694BF4"/>
    <w:rsid w:val="0069526D"/>
    <w:rsid w:val="00695596"/>
    <w:rsid w:val="00695D34"/>
    <w:rsid w:val="00697674"/>
    <w:rsid w:val="006A064D"/>
    <w:rsid w:val="006A082D"/>
    <w:rsid w:val="006A32F2"/>
    <w:rsid w:val="006A37DA"/>
    <w:rsid w:val="006A48DC"/>
    <w:rsid w:val="006A4CB2"/>
    <w:rsid w:val="006A60BB"/>
    <w:rsid w:val="006A690E"/>
    <w:rsid w:val="006A6D9D"/>
    <w:rsid w:val="006A736C"/>
    <w:rsid w:val="006B2597"/>
    <w:rsid w:val="006B28AF"/>
    <w:rsid w:val="006B3319"/>
    <w:rsid w:val="006B42D8"/>
    <w:rsid w:val="006B4524"/>
    <w:rsid w:val="006B4ECE"/>
    <w:rsid w:val="006B4F5A"/>
    <w:rsid w:val="006B6750"/>
    <w:rsid w:val="006B76E4"/>
    <w:rsid w:val="006C47B1"/>
    <w:rsid w:val="006C563C"/>
    <w:rsid w:val="006C78DC"/>
    <w:rsid w:val="006C798F"/>
    <w:rsid w:val="006D022E"/>
    <w:rsid w:val="006D0850"/>
    <w:rsid w:val="006D1ABE"/>
    <w:rsid w:val="006D23D2"/>
    <w:rsid w:val="006D3387"/>
    <w:rsid w:val="006D4FE6"/>
    <w:rsid w:val="006D696F"/>
    <w:rsid w:val="006D7C59"/>
    <w:rsid w:val="006E1F00"/>
    <w:rsid w:val="006E233B"/>
    <w:rsid w:val="006E25AF"/>
    <w:rsid w:val="006E2BEB"/>
    <w:rsid w:val="006E315E"/>
    <w:rsid w:val="006E61F2"/>
    <w:rsid w:val="006E761D"/>
    <w:rsid w:val="006E7889"/>
    <w:rsid w:val="006F1938"/>
    <w:rsid w:val="006F1BD6"/>
    <w:rsid w:val="006F243F"/>
    <w:rsid w:val="006F3D7D"/>
    <w:rsid w:val="006F4290"/>
    <w:rsid w:val="006F7A60"/>
    <w:rsid w:val="006F7AC8"/>
    <w:rsid w:val="007029C6"/>
    <w:rsid w:val="00710836"/>
    <w:rsid w:val="007131C4"/>
    <w:rsid w:val="00713E94"/>
    <w:rsid w:val="00715DA3"/>
    <w:rsid w:val="007209A9"/>
    <w:rsid w:val="007211DE"/>
    <w:rsid w:val="007213B4"/>
    <w:rsid w:val="00722AB3"/>
    <w:rsid w:val="00723F89"/>
    <w:rsid w:val="00726054"/>
    <w:rsid w:val="00726CBE"/>
    <w:rsid w:val="0073317A"/>
    <w:rsid w:val="00734227"/>
    <w:rsid w:val="00734F99"/>
    <w:rsid w:val="00736668"/>
    <w:rsid w:val="0074001C"/>
    <w:rsid w:val="00740D2B"/>
    <w:rsid w:val="00744252"/>
    <w:rsid w:val="00745FAD"/>
    <w:rsid w:val="0074709E"/>
    <w:rsid w:val="007474CF"/>
    <w:rsid w:val="007477A9"/>
    <w:rsid w:val="00747E35"/>
    <w:rsid w:val="00752107"/>
    <w:rsid w:val="00752544"/>
    <w:rsid w:val="00754426"/>
    <w:rsid w:val="00754471"/>
    <w:rsid w:val="00755F20"/>
    <w:rsid w:val="0075600E"/>
    <w:rsid w:val="0075738C"/>
    <w:rsid w:val="00760448"/>
    <w:rsid w:val="00761693"/>
    <w:rsid w:val="00762953"/>
    <w:rsid w:val="00765D86"/>
    <w:rsid w:val="00766870"/>
    <w:rsid w:val="00766C0F"/>
    <w:rsid w:val="00767627"/>
    <w:rsid w:val="00767F11"/>
    <w:rsid w:val="007701A8"/>
    <w:rsid w:val="00773785"/>
    <w:rsid w:val="0077573C"/>
    <w:rsid w:val="0077736E"/>
    <w:rsid w:val="00777453"/>
    <w:rsid w:val="00777913"/>
    <w:rsid w:val="00777C9D"/>
    <w:rsid w:val="00781957"/>
    <w:rsid w:val="0078367C"/>
    <w:rsid w:val="00785087"/>
    <w:rsid w:val="00785712"/>
    <w:rsid w:val="00786846"/>
    <w:rsid w:val="00790F7A"/>
    <w:rsid w:val="007920B9"/>
    <w:rsid w:val="00792DD2"/>
    <w:rsid w:val="00793740"/>
    <w:rsid w:val="007942A5"/>
    <w:rsid w:val="00794641"/>
    <w:rsid w:val="007951BB"/>
    <w:rsid w:val="0079615E"/>
    <w:rsid w:val="00796F6E"/>
    <w:rsid w:val="00797FF3"/>
    <w:rsid w:val="007A1382"/>
    <w:rsid w:val="007A1903"/>
    <w:rsid w:val="007A1C72"/>
    <w:rsid w:val="007A207C"/>
    <w:rsid w:val="007A2ABD"/>
    <w:rsid w:val="007A2D97"/>
    <w:rsid w:val="007A307A"/>
    <w:rsid w:val="007A3F1C"/>
    <w:rsid w:val="007A516C"/>
    <w:rsid w:val="007A590F"/>
    <w:rsid w:val="007A7F8A"/>
    <w:rsid w:val="007B3488"/>
    <w:rsid w:val="007B4F18"/>
    <w:rsid w:val="007C0430"/>
    <w:rsid w:val="007C1F87"/>
    <w:rsid w:val="007C2082"/>
    <w:rsid w:val="007C26E8"/>
    <w:rsid w:val="007C4AE2"/>
    <w:rsid w:val="007C69FB"/>
    <w:rsid w:val="007C6A88"/>
    <w:rsid w:val="007C6E38"/>
    <w:rsid w:val="007C6ED4"/>
    <w:rsid w:val="007C735C"/>
    <w:rsid w:val="007C773D"/>
    <w:rsid w:val="007D1116"/>
    <w:rsid w:val="007D3D32"/>
    <w:rsid w:val="007D5192"/>
    <w:rsid w:val="007D6A15"/>
    <w:rsid w:val="007D70D4"/>
    <w:rsid w:val="007D7FEA"/>
    <w:rsid w:val="007E55B3"/>
    <w:rsid w:val="007E5BD0"/>
    <w:rsid w:val="007E66F0"/>
    <w:rsid w:val="007E7EE4"/>
    <w:rsid w:val="007F03C3"/>
    <w:rsid w:val="007F0831"/>
    <w:rsid w:val="007F30A3"/>
    <w:rsid w:val="007F3198"/>
    <w:rsid w:val="007F3DF8"/>
    <w:rsid w:val="007F45E5"/>
    <w:rsid w:val="007F49B4"/>
    <w:rsid w:val="007F49C4"/>
    <w:rsid w:val="007F4F5E"/>
    <w:rsid w:val="007F6768"/>
    <w:rsid w:val="007F6B62"/>
    <w:rsid w:val="007F73DE"/>
    <w:rsid w:val="008018E5"/>
    <w:rsid w:val="00801E1E"/>
    <w:rsid w:val="008039BB"/>
    <w:rsid w:val="00803B17"/>
    <w:rsid w:val="0080444B"/>
    <w:rsid w:val="00805438"/>
    <w:rsid w:val="008056C3"/>
    <w:rsid w:val="00805D80"/>
    <w:rsid w:val="0080600E"/>
    <w:rsid w:val="00806354"/>
    <w:rsid w:val="00807247"/>
    <w:rsid w:val="008075CA"/>
    <w:rsid w:val="008078A9"/>
    <w:rsid w:val="008123BC"/>
    <w:rsid w:val="00812CCF"/>
    <w:rsid w:val="00812EEC"/>
    <w:rsid w:val="0081471A"/>
    <w:rsid w:val="0082103E"/>
    <w:rsid w:val="00821BD0"/>
    <w:rsid w:val="00823850"/>
    <w:rsid w:val="00824685"/>
    <w:rsid w:val="00824D51"/>
    <w:rsid w:val="00825E4C"/>
    <w:rsid w:val="008269AC"/>
    <w:rsid w:val="00832E77"/>
    <w:rsid w:val="00833006"/>
    <w:rsid w:val="00833275"/>
    <w:rsid w:val="00835C2B"/>
    <w:rsid w:val="00836B57"/>
    <w:rsid w:val="00840C09"/>
    <w:rsid w:val="00841393"/>
    <w:rsid w:val="00842BD2"/>
    <w:rsid w:val="00846086"/>
    <w:rsid w:val="00847EE6"/>
    <w:rsid w:val="008502C3"/>
    <w:rsid w:val="008503DA"/>
    <w:rsid w:val="0085100D"/>
    <w:rsid w:val="008512F6"/>
    <w:rsid w:val="008522A7"/>
    <w:rsid w:val="008527D9"/>
    <w:rsid w:val="00852948"/>
    <w:rsid w:val="0085407B"/>
    <w:rsid w:val="00856247"/>
    <w:rsid w:val="00856CB5"/>
    <w:rsid w:val="00857EC5"/>
    <w:rsid w:val="00863CC0"/>
    <w:rsid w:val="00865997"/>
    <w:rsid w:val="00865C4B"/>
    <w:rsid w:val="008669D8"/>
    <w:rsid w:val="00867D1D"/>
    <w:rsid w:val="00873802"/>
    <w:rsid w:val="0087466E"/>
    <w:rsid w:val="00874B45"/>
    <w:rsid w:val="008759D6"/>
    <w:rsid w:val="00875BD2"/>
    <w:rsid w:val="008760CF"/>
    <w:rsid w:val="0087679B"/>
    <w:rsid w:val="0087758B"/>
    <w:rsid w:val="008776CF"/>
    <w:rsid w:val="008778B1"/>
    <w:rsid w:val="00877FF7"/>
    <w:rsid w:val="00880A64"/>
    <w:rsid w:val="008826AF"/>
    <w:rsid w:val="00883103"/>
    <w:rsid w:val="008833FC"/>
    <w:rsid w:val="0088391E"/>
    <w:rsid w:val="00883A9B"/>
    <w:rsid w:val="00884511"/>
    <w:rsid w:val="008845D7"/>
    <w:rsid w:val="00885FA7"/>
    <w:rsid w:val="00886F77"/>
    <w:rsid w:val="00890649"/>
    <w:rsid w:val="00890896"/>
    <w:rsid w:val="008908FC"/>
    <w:rsid w:val="00891B53"/>
    <w:rsid w:val="00892710"/>
    <w:rsid w:val="00892B17"/>
    <w:rsid w:val="008945F4"/>
    <w:rsid w:val="0089653A"/>
    <w:rsid w:val="00896BE3"/>
    <w:rsid w:val="008975A6"/>
    <w:rsid w:val="008A0242"/>
    <w:rsid w:val="008A041B"/>
    <w:rsid w:val="008A2AB3"/>
    <w:rsid w:val="008A2B8B"/>
    <w:rsid w:val="008A3305"/>
    <w:rsid w:val="008A52E2"/>
    <w:rsid w:val="008A6020"/>
    <w:rsid w:val="008B1EF9"/>
    <w:rsid w:val="008B2D84"/>
    <w:rsid w:val="008B56CC"/>
    <w:rsid w:val="008B6145"/>
    <w:rsid w:val="008B637C"/>
    <w:rsid w:val="008C08CB"/>
    <w:rsid w:val="008C1147"/>
    <w:rsid w:val="008C1C46"/>
    <w:rsid w:val="008C1DE8"/>
    <w:rsid w:val="008C2A14"/>
    <w:rsid w:val="008C44EB"/>
    <w:rsid w:val="008C4A20"/>
    <w:rsid w:val="008C5034"/>
    <w:rsid w:val="008C6C6F"/>
    <w:rsid w:val="008C7E36"/>
    <w:rsid w:val="008D026E"/>
    <w:rsid w:val="008D0556"/>
    <w:rsid w:val="008D1501"/>
    <w:rsid w:val="008D1B48"/>
    <w:rsid w:val="008D2F87"/>
    <w:rsid w:val="008D3717"/>
    <w:rsid w:val="008D55B2"/>
    <w:rsid w:val="008D5F63"/>
    <w:rsid w:val="008D65F3"/>
    <w:rsid w:val="008D6BF7"/>
    <w:rsid w:val="008D76CC"/>
    <w:rsid w:val="008D7B87"/>
    <w:rsid w:val="008E046E"/>
    <w:rsid w:val="008E1B19"/>
    <w:rsid w:val="008E326E"/>
    <w:rsid w:val="008E7255"/>
    <w:rsid w:val="008E7698"/>
    <w:rsid w:val="008E79B9"/>
    <w:rsid w:val="008F2906"/>
    <w:rsid w:val="008F2A6E"/>
    <w:rsid w:val="008F3693"/>
    <w:rsid w:val="008F3D2B"/>
    <w:rsid w:val="008F57D1"/>
    <w:rsid w:val="008F584E"/>
    <w:rsid w:val="008F6A81"/>
    <w:rsid w:val="008F79CA"/>
    <w:rsid w:val="00900527"/>
    <w:rsid w:val="009028D6"/>
    <w:rsid w:val="00904326"/>
    <w:rsid w:val="00905B21"/>
    <w:rsid w:val="009064FC"/>
    <w:rsid w:val="00907CB1"/>
    <w:rsid w:val="00912519"/>
    <w:rsid w:val="00913124"/>
    <w:rsid w:val="00914B7E"/>
    <w:rsid w:val="00914DC2"/>
    <w:rsid w:val="009152C0"/>
    <w:rsid w:val="00915757"/>
    <w:rsid w:val="00915DB3"/>
    <w:rsid w:val="009177FA"/>
    <w:rsid w:val="0092014D"/>
    <w:rsid w:val="00921CA5"/>
    <w:rsid w:val="009223E9"/>
    <w:rsid w:val="009233FC"/>
    <w:rsid w:val="009234E5"/>
    <w:rsid w:val="00923649"/>
    <w:rsid w:val="0092388C"/>
    <w:rsid w:val="00923E94"/>
    <w:rsid w:val="009246A4"/>
    <w:rsid w:val="009253F2"/>
    <w:rsid w:val="00926810"/>
    <w:rsid w:val="009302B0"/>
    <w:rsid w:val="00930CA5"/>
    <w:rsid w:val="0093217D"/>
    <w:rsid w:val="009328F1"/>
    <w:rsid w:val="00935502"/>
    <w:rsid w:val="0093787D"/>
    <w:rsid w:val="009401AF"/>
    <w:rsid w:val="00940FFD"/>
    <w:rsid w:val="00941384"/>
    <w:rsid w:val="009417FA"/>
    <w:rsid w:val="00942DB6"/>
    <w:rsid w:val="009436AC"/>
    <w:rsid w:val="00943AFB"/>
    <w:rsid w:val="00945DCA"/>
    <w:rsid w:val="009475F7"/>
    <w:rsid w:val="009542BC"/>
    <w:rsid w:val="00955641"/>
    <w:rsid w:val="0095683A"/>
    <w:rsid w:val="00960178"/>
    <w:rsid w:val="009613B8"/>
    <w:rsid w:val="00961FEF"/>
    <w:rsid w:val="0096408B"/>
    <w:rsid w:val="00966411"/>
    <w:rsid w:val="00967AA6"/>
    <w:rsid w:val="009715F6"/>
    <w:rsid w:val="009749C1"/>
    <w:rsid w:val="00975B25"/>
    <w:rsid w:val="00975EBC"/>
    <w:rsid w:val="00977078"/>
    <w:rsid w:val="00977952"/>
    <w:rsid w:val="00982DEB"/>
    <w:rsid w:val="0098316E"/>
    <w:rsid w:val="00986965"/>
    <w:rsid w:val="00986D1B"/>
    <w:rsid w:val="00991993"/>
    <w:rsid w:val="00991B02"/>
    <w:rsid w:val="00991B1C"/>
    <w:rsid w:val="00991D0C"/>
    <w:rsid w:val="0099291A"/>
    <w:rsid w:val="00996D37"/>
    <w:rsid w:val="00997AD2"/>
    <w:rsid w:val="009A11E4"/>
    <w:rsid w:val="009A276A"/>
    <w:rsid w:val="009A2C5C"/>
    <w:rsid w:val="009A36CD"/>
    <w:rsid w:val="009A58BE"/>
    <w:rsid w:val="009A592D"/>
    <w:rsid w:val="009A5BFA"/>
    <w:rsid w:val="009A5CEA"/>
    <w:rsid w:val="009A5E40"/>
    <w:rsid w:val="009A6372"/>
    <w:rsid w:val="009A65D8"/>
    <w:rsid w:val="009A6B37"/>
    <w:rsid w:val="009B2247"/>
    <w:rsid w:val="009B5E27"/>
    <w:rsid w:val="009C019F"/>
    <w:rsid w:val="009C0A06"/>
    <w:rsid w:val="009C1725"/>
    <w:rsid w:val="009C22C2"/>
    <w:rsid w:val="009C2754"/>
    <w:rsid w:val="009C2BB8"/>
    <w:rsid w:val="009C47AC"/>
    <w:rsid w:val="009C7083"/>
    <w:rsid w:val="009C7BD1"/>
    <w:rsid w:val="009D09C2"/>
    <w:rsid w:val="009D20FA"/>
    <w:rsid w:val="009D4AC5"/>
    <w:rsid w:val="009D7ADA"/>
    <w:rsid w:val="009E394B"/>
    <w:rsid w:val="009E3FCD"/>
    <w:rsid w:val="009E454C"/>
    <w:rsid w:val="009E4780"/>
    <w:rsid w:val="009E5A37"/>
    <w:rsid w:val="009E6C74"/>
    <w:rsid w:val="009E6F4D"/>
    <w:rsid w:val="009E719D"/>
    <w:rsid w:val="009E74F1"/>
    <w:rsid w:val="009F14BB"/>
    <w:rsid w:val="009F2205"/>
    <w:rsid w:val="009F2701"/>
    <w:rsid w:val="009F2788"/>
    <w:rsid w:val="009F31B4"/>
    <w:rsid w:val="009F3F59"/>
    <w:rsid w:val="009F4910"/>
    <w:rsid w:val="009F4E00"/>
    <w:rsid w:val="009F5CC9"/>
    <w:rsid w:val="009F6097"/>
    <w:rsid w:val="00A001AA"/>
    <w:rsid w:val="00A003E2"/>
    <w:rsid w:val="00A019F2"/>
    <w:rsid w:val="00A04BDE"/>
    <w:rsid w:val="00A10405"/>
    <w:rsid w:val="00A11569"/>
    <w:rsid w:val="00A116FF"/>
    <w:rsid w:val="00A1199B"/>
    <w:rsid w:val="00A12F77"/>
    <w:rsid w:val="00A14D9B"/>
    <w:rsid w:val="00A17E0B"/>
    <w:rsid w:val="00A20DB5"/>
    <w:rsid w:val="00A23AEB"/>
    <w:rsid w:val="00A24AA5"/>
    <w:rsid w:val="00A25B12"/>
    <w:rsid w:val="00A26EE2"/>
    <w:rsid w:val="00A27EEB"/>
    <w:rsid w:val="00A308B3"/>
    <w:rsid w:val="00A30BA0"/>
    <w:rsid w:val="00A32291"/>
    <w:rsid w:val="00A33005"/>
    <w:rsid w:val="00A33155"/>
    <w:rsid w:val="00A33A39"/>
    <w:rsid w:val="00A34163"/>
    <w:rsid w:val="00A34222"/>
    <w:rsid w:val="00A34779"/>
    <w:rsid w:val="00A34BA4"/>
    <w:rsid w:val="00A350B9"/>
    <w:rsid w:val="00A355E3"/>
    <w:rsid w:val="00A35628"/>
    <w:rsid w:val="00A362AD"/>
    <w:rsid w:val="00A36CA9"/>
    <w:rsid w:val="00A3701C"/>
    <w:rsid w:val="00A3751E"/>
    <w:rsid w:val="00A4060F"/>
    <w:rsid w:val="00A40880"/>
    <w:rsid w:val="00A46570"/>
    <w:rsid w:val="00A475C2"/>
    <w:rsid w:val="00A47C22"/>
    <w:rsid w:val="00A5008D"/>
    <w:rsid w:val="00A51203"/>
    <w:rsid w:val="00A512F6"/>
    <w:rsid w:val="00A5288C"/>
    <w:rsid w:val="00A5325E"/>
    <w:rsid w:val="00A53417"/>
    <w:rsid w:val="00A53CCE"/>
    <w:rsid w:val="00A54CC8"/>
    <w:rsid w:val="00A54D32"/>
    <w:rsid w:val="00A56D49"/>
    <w:rsid w:val="00A62725"/>
    <w:rsid w:val="00A65881"/>
    <w:rsid w:val="00A66627"/>
    <w:rsid w:val="00A67C6A"/>
    <w:rsid w:val="00A67E20"/>
    <w:rsid w:val="00A7058D"/>
    <w:rsid w:val="00A70722"/>
    <w:rsid w:val="00A70A0B"/>
    <w:rsid w:val="00A70B04"/>
    <w:rsid w:val="00A71CCB"/>
    <w:rsid w:val="00A73C88"/>
    <w:rsid w:val="00A757A3"/>
    <w:rsid w:val="00A81950"/>
    <w:rsid w:val="00A81AFE"/>
    <w:rsid w:val="00A84DDF"/>
    <w:rsid w:val="00A87177"/>
    <w:rsid w:val="00A8725A"/>
    <w:rsid w:val="00A90C8F"/>
    <w:rsid w:val="00A90FA1"/>
    <w:rsid w:val="00A91771"/>
    <w:rsid w:val="00A919FD"/>
    <w:rsid w:val="00A94215"/>
    <w:rsid w:val="00A956AD"/>
    <w:rsid w:val="00A96699"/>
    <w:rsid w:val="00AA0A1F"/>
    <w:rsid w:val="00AA3F90"/>
    <w:rsid w:val="00AA5F38"/>
    <w:rsid w:val="00AA6CF3"/>
    <w:rsid w:val="00AA77FF"/>
    <w:rsid w:val="00AA7C12"/>
    <w:rsid w:val="00AB22B4"/>
    <w:rsid w:val="00AB2BF9"/>
    <w:rsid w:val="00AC18BA"/>
    <w:rsid w:val="00AC28F3"/>
    <w:rsid w:val="00AC3082"/>
    <w:rsid w:val="00AC3835"/>
    <w:rsid w:val="00AC5F65"/>
    <w:rsid w:val="00AD0FF2"/>
    <w:rsid w:val="00AD2574"/>
    <w:rsid w:val="00AD2E12"/>
    <w:rsid w:val="00AD7013"/>
    <w:rsid w:val="00AE0E29"/>
    <w:rsid w:val="00AE53AE"/>
    <w:rsid w:val="00AE579B"/>
    <w:rsid w:val="00AE5F37"/>
    <w:rsid w:val="00AE6283"/>
    <w:rsid w:val="00AF0DA6"/>
    <w:rsid w:val="00AF32FF"/>
    <w:rsid w:val="00AF52A4"/>
    <w:rsid w:val="00AF56F1"/>
    <w:rsid w:val="00AF69F6"/>
    <w:rsid w:val="00AF6FE8"/>
    <w:rsid w:val="00B0180B"/>
    <w:rsid w:val="00B02819"/>
    <w:rsid w:val="00B02958"/>
    <w:rsid w:val="00B05E33"/>
    <w:rsid w:val="00B11AD9"/>
    <w:rsid w:val="00B11BB7"/>
    <w:rsid w:val="00B12D2B"/>
    <w:rsid w:val="00B14448"/>
    <w:rsid w:val="00B14F14"/>
    <w:rsid w:val="00B15DBE"/>
    <w:rsid w:val="00B20E01"/>
    <w:rsid w:val="00B214A5"/>
    <w:rsid w:val="00B21D71"/>
    <w:rsid w:val="00B2385D"/>
    <w:rsid w:val="00B240F7"/>
    <w:rsid w:val="00B24F2D"/>
    <w:rsid w:val="00B2639D"/>
    <w:rsid w:val="00B26B11"/>
    <w:rsid w:val="00B271BF"/>
    <w:rsid w:val="00B27429"/>
    <w:rsid w:val="00B32153"/>
    <w:rsid w:val="00B339A8"/>
    <w:rsid w:val="00B35244"/>
    <w:rsid w:val="00B365B8"/>
    <w:rsid w:val="00B37490"/>
    <w:rsid w:val="00B37A87"/>
    <w:rsid w:val="00B40730"/>
    <w:rsid w:val="00B420CB"/>
    <w:rsid w:val="00B42704"/>
    <w:rsid w:val="00B42C95"/>
    <w:rsid w:val="00B44759"/>
    <w:rsid w:val="00B46B34"/>
    <w:rsid w:val="00B53CCE"/>
    <w:rsid w:val="00B546EF"/>
    <w:rsid w:val="00B54749"/>
    <w:rsid w:val="00B54D3E"/>
    <w:rsid w:val="00B55195"/>
    <w:rsid w:val="00B55D78"/>
    <w:rsid w:val="00B55EFC"/>
    <w:rsid w:val="00B55FE4"/>
    <w:rsid w:val="00B5626C"/>
    <w:rsid w:val="00B564E7"/>
    <w:rsid w:val="00B57AF9"/>
    <w:rsid w:val="00B62BB8"/>
    <w:rsid w:val="00B63FF5"/>
    <w:rsid w:val="00B652B9"/>
    <w:rsid w:val="00B676A1"/>
    <w:rsid w:val="00B70D3F"/>
    <w:rsid w:val="00B751E1"/>
    <w:rsid w:val="00B7575F"/>
    <w:rsid w:val="00B761E0"/>
    <w:rsid w:val="00B77156"/>
    <w:rsid w:val="00B80757"/>
    <w:rsid w:val="00B80FFF"/>
    <w:rsid w:val="00B810AD"/>
    <w:rsid w:val="00B849CD"/>
    <w:rsid w:val="00B84FF9"/>
    <w:rsid w:val="00B86F1F"/>
    <w:rsid w:val="00B90578"/>
    <w:rsid w:val="00B92563"/>
    <w:rsid w:val="00B92A7E"/>
    <w:rsid w:val="00B93B68"/>
    <w:rsid w:val="00B9418A"/>
    <w:rsid w:val="00B95C98"/>
    <w:rsid w:val="00B96BBF"/>
    <w:rsid w:val="00BA1702"/>
    <w:rsid w:val="00BA40E0"/>
    <w:rsid w:val="00BA465F"/>
    <w:rsid w:val="00BA710C"/>
    <w:rsid w:val="00BA74A4"/>
    <w:rsid w:val="00BB053F"/>
    <w:rsid w:val="00BB1C6C"/>
    <w:rsid w:val="00BB2AED"/>
    <w:rsid w:val="00BB461D"/>
    <w:rsid w:val="00BB5503"/>
    <w:rsid w:val="00BB629A"/>
    <w:rsid w:val="00BB63A4"/>
    <w:rsid w:val="00BB688E"/>
    <w:rsid w:val="00BB7EE0"/>
    <w:rsid w:val="00BC01E8"/>
    <w:rsid w:val="00BC1D77"/>
    <w:rsid w:val="00BC2E39"/>
    <w:rsid w:val="00BC54B9"/>
    <w:rsid w:val="00BC629C"/>
    <w:rsid w:val="00BC64AA"/>
    <w:rsid w:val="00BD0CAF"/>
    <w:rsid w:val="00BD19E1"/>
    <w:rsid w:val="00BD5A28"/>
    <w:rsid w:val="00BE1951"/>
    <w:rsid w:val="00BE1FD1"/>
    <w:rsid w:val="00BE232F"/>
    <w:rsid w:val="00BE25B7"/>
    <w:rsid w:val="00BE3A75"/>
    <w:rsid w:val="00BE3B1D"/>
    <w:rsid w:val="00BE3D02"/>
    <w:rsid w:val="00BE46E1"/>
    <w:rsid w:val="00BF1D7E"/>
    <w:rsid w:val="00BF466A"/>
    <w:rsid w:val="00BF6014"/>
    <w:rsid w:val="00BF6420"/>
    <w:rsid w:val="00C039FF"/>
    <w:rsid w:val="00C040DC"/>
    <w:rsid w:val="00C04A67"/>
    <w:rsid w:val="00C05494"/>
    <w:rsid w:val="00C070E3"/>
    <w:rsid w:val="00C108BB"/>
    <w:rsid w:val="00C114C5"/>
    <w:rsid w:val="00C128B8"/>
    <w:rsid w:val="00C151B0"/>
    <w:rsid w:val="00C1620A"/>
    <w:rsid w:val="00C21587"/>
    <w:rsid w:val="00C21641"/>
    <w:rsid w:val="00C220A3"/>
    <w:rsid w:val="00C23075"/>
    <w:rsid w:val="00C23CA1"/>
    <w:rsid w:val="00C2572A"/>
    <w:rsid w:val="00C25B60"/>
    <w:rsid w:val="00C269D4"/>
    <w:rsid w:val="00C26AD7"/>
    <w:rsid w:val="00C271E3"/>
    <w:rsid w:val="00C3084C"/>
    <w:rsid w:val="00C308CD"/>
    <w:rsid w:val="00C31160"/>
    <w:rsid w:val="00C355E5"/>
    <w:rsid w:val="00C35CE0"/>
    <w:rsid w:val="00C368AD"/>
    <w:rsid w:val="00C3742D"/>
    <w:rsid w:val="00C374F7"/>
    <w:rsid w:val="00C410D1"/>
    <w:rsid w:val="00C45AE4"/>
    <w:rsid w:val="00C46F52"/>
    <w:rsid w:val="00C50B2B"/>
    <w:rsid w:val="00C524F3"/>
    <w:rsid w:val="00C526C3"/>
    <w:rsid w:val="00C529F5"/>
    <w:rsid w:val="00C5301C"/>
    <w:rsid w:val="00C5428E"/>
    <w:rsid w:val="00C552C5"/>
    <w:rsid w:val="00C553F3"/>
    <w:rsid w:val="00C55B03"/>
    <w:rsid w:val="00C56D02"/>
    <w:rsid w:val="00C57580"/>
    <w:rsid w:val="00C57974"/>
    <w:rsid w:val="00C57B1B"/>
    <w:rsid w:val="00C600B0"/>
    <w:rsid w:val="00C635FA"/>
    <w:rsid w:val="00C65B47"/>
    <w:rsid w:val="00C65C7F"/>
    <w:rsid w:val="00C666A8"/>
    <w:rsid w:val="00C674D3"/>
    <w:rsid w:val="00C67DE3"/>
    <w:rsid w:val="00C70679"/>
    <w:rsid w:val="00C729AD"/>
    <w:rsid w:val="00C73481"/>
    <w:rsid w:val="00C75FCF"/>
    <w:rsid w:val="00C760F7"/>
    <w:rsid w:val="00C76F1F"/>
    <w:rsid w:val="00C77F78"/>
    <w:rsid w:val="00C80E88"/>
    <w:rsid w:val="00C81F21"/>
    <w:rsid w:val="00C83A35"/>
    <w:rsid w:val="00C83AA3"/>
    <w:rsid w:val="00C87A51"/>
    <w:rsid w:val="00C90312"/>
    <w:rsid w:val="00C90452"/>
    <w:rsid w:val="00C905FB"/>
    <w:rsid w:val="00C90E3B"/>
    <w:rsid w:val="00C90E71"/>
    <w:rsid w:val="00C91768"/>
    <w:rsid w:val="00C9299A"/>
    <w:rsid w:val="00C92B3B"/>
    <w:rsid w:val="00C95DB7"/>
    <w:rsid w:val="00CA0FFF"/>
    <w:rsid w:val="00CA105C"/>
    <w:rsid w:val="00CA2319"/>
    <w:rsid w:val="00CA270F"/>
    <w:rsid w:val="00CA311F"/>
    <w:rsid w:val="00CA3B53"/>
    <w:rsid w:val="00CA5AA5"/>
    <w:rsid w:val="00CA5F7B"/>
    <w:rsid w:val="00CA6605"/>
    <w:rsid w:val="00CA7DC1"/>
    <w:rsid w:val="00CB16A9"/>
    <w:rsid w:val="00CB16F1"/>
    <w:rsid w:val="00CB1761"/>
    <w:rsid w:val="00CB1833"/>
    <w:rsid w:val="00CB434E"/>
    <w:rsid w:val="00CB4EFA"/>
    <w:rsid w:val="00CB567B"/>
    <w:rsid w:val="00CB6775"/>
    <w:rsid w:val="00CB7658"/>
    <w:rsid w:val="00CB7AA3"/>
    <w:rsid w:val="00CC21DC"/>
    <w:rsid w:val="00CC2D90"/>
    <w:rsid w:val="00CC44C1"/>
    <w:rsid w:val="00CC6AD1"/>
    <w:rsid w:val="00CD093B"/>
    <w:rsid w:val="00CD2A60"/>
    <w:rsid w:val="00CD368B"/>
    <w:rsid w:val="00CD3B05"/>
    <w:rsid w:val="00CD4BBA"/>
    <w:rsid w:val="00CD6B13"/>
    <w:rsid w:val="00CE03BD"/>
    <w:rsid w:val="00CE0551"/>
    <w:rsid w:val="00CE3847"/>
    <w:rsid w:val="00CE3DAA"/>
    <w:rsid w:val="00CE58F6"/>
    <w:rsid w:val="00CE6D04"/>
    <w:rsid w:val="00CF035D"/>
    <w:rsid w:val="00CF19EF"/>
    <w:rsid w:val="00CF1C83"/>
    <w:rsid w:val="00CF2F2B"/>
    <w:rsid w:val="00CF3F90"/>
    <w:rsid w:val="00CF704B"/>
    <w:rsid w:val="00D04A79"/>
    <w:rsid w:val="00D04B89"/>
    <w:rsid w:val="00D079A1"/>
    <w:rsid w:val="00D110FB"/>
    <w:rsid w:val="00D115C3"/>
    <w:rsid w:val="00D11EDC"/>
    <w:rsid w:val="00D1337F"/>
    <w:rsid w:val="00D14F4F"/>
    <w:rsid w:val="00D15C3F"/>
    <w:rsid w:val="00D16AFC"/>
    <w:rsid w:val="00D17AB9"/>
    <w:rsid w:val="00D2016D"/>
    <w:rsid w:val="00D212DF"/>
    <w:rsid w:val="00D21635"/>
    <w:rsid w:val="00D21CCC"/>
    <w:rsid w:val="00D24473"/>
    <w:rsid w:val="00D26705"/>
    <w:rsid w:val="00D2770B"/>
    <w:rsid w:val="00D30458"/>
    <w:rsid w:val="00D30FAA"/>
    <w:rsid w:val="00D320DC"/>
    <w:rsid w:val="00D33BB9"/>
    <w:rsid w:val="00D33F52"/>
    <w:rsid w:val="00D35313"/>
    <w:rsid w:val="00D35678"/>
    <w:rsid w:val="00D359AC"/>
    <w:rsid w:val="00D35ABA"/>
    <w:rsid w:val="00D3633E"/>
    <w:rsid w:val="00D36735"/>
    <w:rsid w:val="00D41A0C"/>
    <w:rsid w:val="00D41B63"/>
    <w:rsid w:val="00D42380"/>
    <w:rsid w:val="00D44274"/>
    <w:rsid w:val="00D443E3"/>
    <w:rsid w:val="00D52355"/>
    <w:rsid w:val="00D52745"/>
    <w:rsid w:val="00D52D6B"/>
    <w:rsid w:val="00D54554"/>
    <w:rsid w:val="00D54DF2"/>
    <w:rsid w:val="00D55CF8"/>
    <w:rsid w:val="00D57722"/>
    <w:rsid w:val="00D57CEB"/>
    <w:rsid w:val="00D60E8B"/>
    <w:rsid w:val="00D6143F"/>
    <w:rsid w:val="00D61A1F"/>
    <w:rsid w:val="00D637D1"/>
    <w:rsid w:val="00D63F53"/>
    <w:rsid w:val="00D66AB1"/>
    <w:rsid w:val="00D670B6"/>
    <w:rsid w:val="00D720CC"/>
    <w:rsid w:val="00D81031"/>
    <w:rsid w:val="00D81169"/>
    <w:rsid w:val="00D82E5B"/>
    <w:rsid w:val="00D831B5"/>
    <w:rsid w:val="00D84294"/>
    <w:rsid w:val="00D84416"/>
    <w:rsid w:val="00D90078"/>
    <w:rsid w:val="00D92848"/>
    <w:rsid w:val="00D9623C"/>
    <w:rsid w:val="00D967D8"/>
    <w:rsid w:val="00DA01A3"/>
    <w:rsid w:val="00DA10AD"/>
    <w:rsid w:val="00DA1483"/>
    <w:rsid w:val="00DA264B"/>
    <w:rsid w:val="00DA3A64"/>
    <w:rsid w:val="00DA51C3"/>
    <w:rsid w:val="00DA5B1D"/>
    <w:rsid w:val="00DA752D"/>
    <w:rsid w:val="00DB07C8"/>
    <w:rsid w:val="00DB3249"/>
    <w:rsid w:val="00DB781E"/>
    <w:rsid w:val="00DC044D"/>
    <w:rsid w:val="00DC26FE"/>
    <w:rsid w:val="00DC4B3D"/>
    <w:rsid w:val="00DC61EF"/>
    <w:rsid w:val="00DD2D22"/>
    <w:rsid w:val="00DD433A"/>
    <w:rsid w:val="00DD7A19"/>
    <w:rsid w:val="00DE0535"/>
    <w:rsid w:val="00DE0F98"/>
    <w:rsid w:val="00DE17D5"/>
    <w:rsid w:val="00DE260D"/>
    <w:rsid w:val="00DE279E"/>
    <w:rsid w:val="00DE32FA"/>
    <w:rsid w:val="00DE3AC5"/>
    <w:rsid w:val="00DE4121"/>
    <w:rsid w:val="00DE4D56"/>
    <w:rsid w:val="00DE57B5"/>
    <w:rsid w:val="00DE6A84"/>
    <w:rsid w:val="00E023A2"/>
    <w:rsid w:val="00E044B5"/>
    <w:rsid w:val="00E0539F"/>
    <w:rsid w:val="00E05C49"/>
    <w:rsid w:val="00E066BF"/>
    <w:rsid w:val="00E068AA"/>
    <w:rsid w:val="00E07E06"/>
    <w:rsid w:val="00E132BB"/>
    <w:rsid w:val="00E14581"/>
    <w:rsid w:val="00E156B1"/>
    <w:rsid w:val="00E15817"/>
    <w:rsid w:val="00E1656E"/>
    <w:rsid w:val="00E1680B"/>
    <w:rsid w:val="00E17053"/>
    <w:rsid w:val="00E21993"/>
    <w:rsid w:val="00E22036"/>
    <w:rsid w:val="00E25243"/>
    <w:rsid w:val="00E27486"/>
    <w:rsid w:val="00E30C62"/>
    <w:rsid w:val="00E30DD6"/>
    <w:rsid w:val="00E32363"/>
    <w:rsid w:val="00E324DE"/>
    <w:rsid w:val="00E33185"/>
    <w:rsid w:val="00E33698"/>
    <w:rsid w:val="00E41126"/>
    <w:rsid w:val="00E41F51"/>
    <w:rsid w:val="00E44264"/>
    <w:rsid w:val="00E51D06"/>
    <w:rsid w:val="00E52C74"/>
    <w:rsid w:val="00E5377F"/>
    <w:rsid w:val="00E54D81"/>
    <w:rsid w:val="00E5506A"/>
    <w:rsid w:val="00E56843"/>
    <w:rsid w:val="00E64CF4"/>
    <w:rsid w:val="00E674B0"/>
    <w:rsid w:val="00E70997"/>
    <w:rsid w:val="00E72208"/>
    <w:rsid w:val="00E72D3E"/>
    <w:rsid w:val="00E72D54"/>
    <w:rsid w:val="00E73924"/>
    <w:rsid w:val="00E746E0"/>
    <w:rsid w:val="00E74B76"/>
    <w:rsid w:val="00E76C8E"/>
    <w:rsid w:val="00E76EF0"/>
    <w:rsid w:val="00E77ABE"/>
    <w:rsid w:val="00E80B52"/>
    <w:rsid w:val="00E80EB9"/>
    <w:rsid w:val="00E81382"/>
    <w:rsid w:val="00E825C4"/>
    <w:rsid w:val="00E82998"/>
    <w:rsid w:val="00E82D82"/>
    <w:rsid w:val="00E82F73"/>
    <w:rsid w:val="00E831C0"/>
    <w:rsid w:val="00E84555"/>
    <w:rsid w:val="00E85706"/>
    <w:rsid w:val="00E94574"/>
    <w:rsid w:val="00E95446"/>
    <w:rsid w:val="00EA2B8A"/>
    <w:rsid w:val="00EA2FDB"/>
    <w:rsid w:val="00EA728F"/>
    <w:rsid w:val="00EA773C"/>
    <w:rsid w:val="00EA786E"/>
    <w:rsid w:val="00EA7B33"/>
    <w:rsid w:val="00EB18FE"/>
    <w:rsid w:val="00EB213E"/>
    <w:rsid w:val="00EB37A4"/>
    <w:rsid w:val="00EB52A6"/>
    <w:rsid w:val="00EB60EF"/>
    <w:rsid w:val="00EC00AD"/>
    <w:rsid w:val="00EC1442"/>
    <w:rsid w:val="00EC411D"/>
    <w:rsid w:val="00EC4EDE"/>
    <w:rsid w:val="00ED0C5B"/>
    <w:rsid w:val="00ED17C5"/>
    <w:rsid w:val="00ED24DF"/>
    <w:rsid w:val="00ED2AA5"/>
    <w:rsid w:val="00ED2CD8"/>
    <w:rsid w:val="00ED37BD"/>
    <w:rsid w:val="00ED4286"/>
    <w:rsid w:val="00ED492B"/>
    <w:rsid w:val="00ED4A3C"/>
    <w:rsid w:val="00ED5115"/>
    <w:rsid w:val="00ED656E"/>
    <w:rsid w:val="00ED7404"/>
    <w:rsid w:val="00ED79DC"/>
    <w:rsid w:val="00ED7B8E"/>
    <w:rsid w:val="00EE056C"/>
    <w:rsid w:val="00EE1F6E"/>
    <w:rsid w:val="00EE4729"/>
    <w:rsid w:val="00EE760A"/>
    <w:rsid w:val="00EF2484"/>
    <w:rsid w:val="00EF31EC"/>
    <w:rsid w:val="00EF32E4"/>
    <w:rsid w:val="00EF3394"/>
    <w:rsid w:val="00EF5D19"/>
    <w:rsid w:val="00EF79D1"/>
    <w:rsid w:val="00EF7EA8"/>
    <w:rsid w:val="00F030E3"/>
    <w:rsid w:val="00F03725"/>
    <w:rsid w:val="00F0491B"/>
    <w:rsid w:val="00F05C02"/>
    <w:rsid w:val="00F0651E"/>
    <w:rsid w:val="00F10622"/>
    <w:rsid w:val="00F11856"/>
    <w:rsid w:val="00F1302D"/>
    <w:rsid w:val="00F14514"/>
    <w:rsid w:val="00F14C41"/>
    <w:rsid w:val="00F214EE"/>
    <w:rsid w:val="00F22027"/>
    <w:rsid w:val="00F25784"/>
    <w:rsid w:val="00F26B50"/>
    <w:rsid w:val="00F270DB"/>
    <w:rsid w:val="00F27B3F"/>
    <w:rsid w:val="00F31CFE"/>
    <w:rsid w:val="00F31DB6"/>
    <w:rsid w:val="00F32804"/>
    <w:rsid w:val="00F34596"/>
    <w:rsid w:val="00F42016"/>
    <w:rsid w:val="00F447AE"/>
    <w:rsid w:val="00F46825"/>
    <w:rsid w:val="00F50769"/>
    <w:rsid w:val="00F50C2D"/>
    <w:rsid w:val="00F51322"/>
    <w:rsid w:val="00F52580"/>
    <w:rsid w:val="00F5262D"/>
    <w:rsid w:val="00F54C62"/>
    <w:rsid w:val="00F55211"/>
    <w:rsid w:val="00F55D6F"/>
    <w:rsid w:val="00F564E8"/>
    <w:rsid w:val="00F569CB"/>
    <w:rsid w:val="00F63E61"/>
    <w:rsid w:val="00F6408C"/>
    <w:rsid w:val="00F67D38"/>
    <w:rsid w:val="00F701DB"/>
    <w:rsid w:val="00F70736"/>
    <w:rsid w:val="00F73758"/>
    <w:rsid w:val="00F747A2"/>
    <w:rsid w:val="00F74C10"/>
    <w:rsid w:val="00F80052"/>
    <w:rsid w:val="00F80C72"/>
    <w:rsid w:val="00F810D3"/>
    <w:rsid w:val="00F81E31"/>
    <w:rsid w:val="00F82AEA"/>
    <w:rsid w:val="00F837D6"/>
    <w:rsid w:val="00F85572"/>
    <w:rsid w:val="00F8574C"/>
    <w:rsid w:val="00F85C78"/>
    <w:rsid w:val="00F85FEE"/>
    <w:rsid w:val="00F874D2"/>
    <w:rsid w:val="00F879C0"/>
    <w:rsid w:val="00F910D2"/>
    <w:rsid w:val="00F922FA"/>
    <w:rsid w:val="00F93179"/>
    <w:rsid w:val="00F9586B"/>
    <w:rsid w:val="00F95F79"/>
    <w:rsid w:val="00FA09AA"/>
    <w:rsid w:val="00FA4E90"/>
    <w:rsid w:val="00FA7233"/>
    <w:rsid w:val="00FA7382"/>
    <w:rsid w:val="00FB01E8"/>
    <w:rsid w:val="00FB08BF"/>
    <w:rsid w:val="00FB0BAC"/>
    <w:rsid w:val="00FB3DAE"/>
    <w:rsid w:val="00FB42DA"/>
    <w:rsid w:val="00FB6818"/>
    <w:rsid w:val="00FB6D02"/>
    <w:rsid w:val="00FB73E4"/>
    <w:rsid w:val="00FC1A3A"/>
    <w:rsid w:val="00FC3B92"/>
    <w:rsid w:val="00FC3FFA"/>
    <w:rsid w:val="00FC462F"/>
    <w:rsid w:val="00FC4D67"/>
    <w:rsid w:val="00FC4E47"/>
    <w:rsid w:val="00FC6506"/>
    <w:rsid w:val="00FC6AB2"/>
    <w:rsid w:val="00FC7224"/>
    <w:rsid w:val="00FD06B4"/>
    <w:rsid w:val="00FD28EF"/>
    <w:rsid w:val="00FD3FA0"/>
    <w:rsid w:val="00FD411E"/>
    <w:rsid w:val="00FD45E8"/>
    <w:rsid w:val="00FE0B97"/>
    <w:rsid w:val="00FE3060"/>
    <w:rsid w:val="00FE4F78"/>
    <w:rsid w:val="00FE5D7C"/>
    <w:rsid w:val="00FE5F12"/>
    <w:rsid w:val="00FE6514"/>
    <w:rsid w:val="00FE75FC"/>
    <w:rsid w:val="00FF08E4"/>
    <w:rsid w:val="00FF0D04"/>
    <w:rsid w:val="00FF59FE"/>
    <w:rsid w:val="00FF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6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annotation text" w:uiPriority="0"/>
    <w:lsdException w:name="footer" w:uiPriority="0"/>
    <w:lsdException w:name="caption" w:uiPriority="0" w:qFormat="1"/>
    <w:lsdException w:name="line number" w:uiPriority="0"/>
    <w:lsdException w:name="page number" w:uiPriority="0"/>
    <w:lsdException w:name="Lis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0" w:unhideWhenUsed="0" w:qFormat="1"/>
    <w:lsdException w:name="Date" w:uiPriority="0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Outline List 2" w:uiPriority="0"/>
    <w:lsdException w:name="Table Web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B37A87"/>
    <w:pPr>
      <w:spacing w:line="276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1">
    <w:name w:val="heading 1"/>
    <w:aliases w:val="Заголовок 1 Знак Знак,Заголовок 1 Знак Знак Знак"/>
    <w:basedOn w:val="a5"/>
    <w:next w:val="a5"/>
    <w:link w:val="10"/>
    <w:qFormat/>
    <w:rsid w:val="000956D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1">
    <w:name w:val="heading 2"/>
    <w:basedOn w:val="a5"/>
    <w:next w:val="a5"/>
    <w:link w:val="22"/>
    <w:autoRedefine/>
    <w:unhideWhenUsed/>
    <w:qFormat/>
    <w:rsid w:val="00C039FF"/>
    <w:pPr>
      <w:keepNext/>
      <w:spacing w:line="240" w:lineRule="auto"/>
      <w:ind w:firstLine="0"/>
      <w:jc w:val="center"/>
      <w:outlineLvl w:val="1"/>
    </w:pPr>
    <w:rPr>
      <w:bCs/>
      <w:iCs/>
      <w:szCs w:val="28"/>
      <w:lang w:val="x-none" w:eastAsia="x-none"/>
    </w:rPr>
  </w:style>
  <w:style w:type="paragraph" w:styleId="30">
    <w:name w:val="heading 3"/>
    <w:basedOn w:val="a5"/>
    <w:next w:val="a5"/>
    <w:link w:val="31"/>
    <w:qFormat/>
    <w:rsid w:val="00CA5AA5"/>
    <w:pPr>
      <w:keepNext/>
      <w:jc w:val="center"/>
      <w:outlineLvl w:val="2"/>
    </w:pPr>
    <w:rPr>
      <w:lang w:val="x-none" w:eastAsia="x-none"/>
    </w:rPr>
  </w:style>
  <w:style w:type="paragraph" w:styleId="4">
    <w:name w:val="heading 4"/>
    <w:basedOn w:val="a5"/>
    <w:next w:val="a5"/>
    <w:link w:val="40"/>
    <w:unhideWhenUsed/>
    <w:qFormat/>
    <w:rsid w:val="0008706A"/>
    <w:pPr>
      <w:keepNext/>
      <w:spacing w:before="240" w:after="60"/>
      <w:outlineLvl w:val="3"/>
    </w:pPr>
    <w:rPr>
      <w:rFonts w:ascii="Calibri" w:hAnsi="Calibri"/>
      <w:b/>
      <w:bCs/>
      <w:szCs w:val="28"/>
      <w:lang w:val="x-none" w:eastAsia="x-none"/>
    </w:rPr>
  </w:style>
  <w:style w:type="paragraph" w:styleId="5">
    <w:name w:val="heading 5"/>
    <w:basedOn w:val="a5"/>
    <w:next w:val="a5"/>
    <w:link w:val="50"/>
    <w:qFormat/>
    <w:rsid w:val="00CA5AA5"/>
    <w:pPr>
      <w:keepNext/>
      <w:jc w:val="center"/>
      <w:outlineLvl w:val="4"/>
    </w:pPr>
    <w:rPr>
      <w:b/>
      <w:sz w:val="24"/>
      <w:szCs w:val="20"/>
      <w:lang w:val="x-none" w:eastAsia="x-none"/>
    </w:rPr>
  </w:style>
  <w:style w:type="paragraph" w:styleId="60">
    <w:name w:val="heading 6"/>
    <w:basedOn w:val="a5"/>
    <w:next w:val="a5"/>
    <w:link w:val="61"/>
    <w:unhideWhenUsed/>
    <w:qFormat/>
    <w:rsid w:val="00977078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5"/>
    <w:next w:val="a5"/>
    <w:link w:val="70"/>
    <w:qFormat/>
    <w:rsid w:val="0079615E"/>
    <w:pPr>
      <w:keepNext/>
      <w:spacing w:before="600" w:line="240" w:lineRule="atLeast"/>
      <w:outlineLvl w:val="6"/>
    </w:pPr>
    <w:rPr>
      <w:rFonts w:eastAsia="Calibri"/>
      <w:sz w:val="24"/>
      <w:szCs w:val="28"/>
      <w:lang w:val="x-none" w:eastAsia="en-US"/>
    </w:rPr>
  </w:style>
  <w:style w:type="paragraph" w:styleId="8">
    <w:name w:val="heading 8"/>
    <w:basedOn w:val="a5"/>
    <w:next w:val="a5"/>
    <w:link w:val="80"/>
    <w:unhideWhenUsed/>
    <w:qFormat/>
    <w:rsid w:val="00E80EB9"/>
    <w:p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9">
    <w:name w:val="heading 9"/>
    <w:basedOn w:val="a5"/>
    <w:next w:val="a5"/>
    <w:link w:val="90"/>
    <w:qFormat/>
    <w:rsid w:val="0079615E"/>
    <w:pPr>
      <w:keepNext/>
      <w:spacing w:line="240" w:lineRule="atLeast"/>
      <w:ind w:left="36" w:right="36"/>
      <w:outlineLvl w:val="8"/>
    </w:pPr>
    <w:rPr>
      <w:rFonts w:eastAsia="Calibri"/>
      <w:sz w:val="24"/>
      <w:szCs w:val="28"/>
      <w:lang w:val="x-none" w:eastAsia="en-US"/>
    </w:rPr>
  </w:style>
  <w:style w:type="character" w:default="1" w:styleId="a6">
    <w:name w:val="Default Paragraph Font"/>
    <w:uiPriority w:val="1"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customStyle="1" w:styleId="11">
    <w:name w:val="Знак Знак Знак1"/>
    <w:basedOn w:val="a5"/>
    <w:rsid w:val="00AE579B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5"/>
    <w:link w:val="aa"/>
    <w:unhideWhenUsed/>
    <w:rsid w:val="00AE579B"/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rsid w:val="00AE579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1">
    <w:name w:val="Заголовок 3 Знак"/>
    <w:link w:val="30"/>
    <w:rsid w:val="00CA5AA5"/>
    <w:rPr>
      <w:rFonts w:ascii="Times New Roman" w:eastAsia="Times New Roman" w:hAnsi="Times New Roman"/>
      <w:sz w:val="28"/>
      <w:szCs w:val="24"/>
    </w:rPr>
  </w:style>
  <w:style w:type="character" w:customStyle="1" w:styleId="50">
    <w:name w:val="Заголовок 5 Знак"/>
    <w:link w:val="5"/>
    <w:rsid w:val="00CA5AA5"/>
    <w:rPr>
      <w:rFonts w:ascii="Times New Roman" w:eastAsia="Times New Roman" w:hAnsi="Times New Roman"/>
      <w:b/>
      <w:sz w:val="24"/>
    </w:rPr>
  </w:style>
  <w:style w:type="paragraph" w:customStyle="1" w:styleId="S">
    <w:name w:val="S_Обычный в таблице"/>
    <w:basedOn w:val="a5"/>
    <w:link w:val="S0"/>
    <w:rsid w:val="00CA5AA5"/>
    <w:pPr>
      <w:spacing w:line="360" w:lineRule="auto"/>
      <w:jc w:val="center"/>
    </w:pPr>
    <w:rPr>
      <w:sz w:val="24"/>
      <w:lang w:val="x-none" w:eastAsia="x-none"/>
    </w:rPr>
  </w:style>
  <w:style w:type="character" w:customStyle="1" w:styleId="S0">
    <w:name w:val="S_Обычный в таблице Знак"/>
    <w:link w:val="S"/>
    <w:rsid w:val="00CA5AA5"/>
    <w:rPr>
      <w:rFonts w:ascii="Times New Roman" w:eastAsia="Times New Roman" w:hAnsi="Times New Roman"/>
      <w:sz w:val="24"/>
      <w:szCs w:val="24"/>
    </w:rPr>
  </w:style>
  <w:style w:type="paragraph" w:customStyle="1" w:styleId="S1">
    <w:name w:val="S_Обычный"/>
    <w:basedOn w:val="a5"/>
    <w:link w:val="S2"/>
    <w:qFormat/>
    <w:rsid w:val="00B20E01"/>
    <w:pPr>
      <w:spacing w:line="360" w:lineRule="auto"/>
    </w:pPr>
    <w:rPr>
      <w:sz w:val="24"/>
      <w:lang w:val="x-none" w:eastAsia="x-none"/>
    </w:rPr>
  </w:style>
  <w:style w:type="character" w:customStyle="1" w:styleId="S2">
    <w:name w:val="S_Обычный Знак"/>
    <w:link w:val="S1"/>
    <w:rsid w:val="00B20E01"/>
    <w:rPr>
      <w:rFonts w:ascii="Times New Roman" w:eastAsia="Times New Roman" w:hAnsi="Times New Roman"/>
      <w:sz w:val="24"/>
      <w:szCs w:val="24"/>
    </w:rPr>
  </w:style>
  <w:style w:type="paragraph" w:customStyle="1" w:styleId="S3">
    <w:name w:val="S_Маркированный"/>
    <w:basedOn w:val="a"/>
    <w:link w:val="S4"/>
    <w:autoRedefine/>
    <w:rsid w:val="00B20E01"/>
    <w:pPr>
      <w:numPr>
        <w:numId w:val="0"/>
      </w:numPr>
      <w:tabs>
        <w:tab w:val="left" w:pos="709"/>
      </w:tabs>
      <w:spacing w:line="360" w:lineRule="auto"/>
      <w:ind w:firstLine="360"/>
      <w:contextualSpacing w:val="0"/>
    </w:pPr>
    <w:rPr>
      <w:sz w:val="24"/>
      <w:lang w:val="x-none" w:eastAsia="x-none"/>
    </w:rPr>
  </w:style>
  <w:style w:type="character" w:customStyle="1" w:styleId="S4">
    <w:name w:val="S_Маркированный Знак Знак"/>
    <w:link w:val="S3"/>
    <w:rsid w:val="00B20E01"/>
    <w:rPr>
      <w:rFonts w:ascii="Times New Roman" w:eastAsia="Times New Roman" w:hAnsi="Times New Roman"/>
      <w:sz w:val="24"/>
      <w:szCs w:val="24"/>
    </w:rPr>
  </w:style>
  <w:style w:type="paragraph" w:styleId="a">
    <w:name w:val="List Bullet"/>
    <w:basedOn w:val="a5"/>
    <w:uiPriority w:val="99"/>
    <w:unhideWhenUsed/>
    <w:rsid w:val="00B20E01"/>
    <w:pPr>
      <w:numPr>
        <w:numId w:val="1"/>
      </w:numPr>
      <w:contextualSpacing/>
    </w:pPr>
  </w:style>
  <w:style w:type="character" w:styleId="ab">
    <w:name w:val="line number"/>
    <w:unhideWhenUsed/>
    <w:rsid w:val="00D81031"/>
  </w:style>
  <w:style w:type="paragraph" w:styleId="ac">
    <w:name w:val="header"/>
    <w:aliases w:val=" Знак"/>
    <w:basedOn w:val="a5"/>
    <w:link w:val="ad"/>
    <w:uiPriority w:val="99"/>
    <w:unhideWhenUsed/>
    <w:rsid w:val="00D81031"/>
    <w:pPr>
      <w:tabs>
        <w:tab w:val="center" w:pos="4677"/>
        <w:tab w:val="right" w:pos="9355"/>
      </w:tabs>
    </w:pPr>
    <w:rPr>
      <w:sz w:val="24"/>
      <w:lang w:val="x-none" w:eastAsia="x-none"/>
    </w:rPr>
  </w:style>
  <w:style w:type="character" w:customStyle="1" w:styleId="ad">
    <w:name w:val="Верхний колонтитул Знак"/>
    <w:aliases w:val=" Знак Знак"/>
    <w:link w:val="ac"/>
    <w:uiPriority w:val="99"/>
    <w:rsid w:val="00D81031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5"/>
    <w:link w:val="af"/>
    <w:unhideWhenUsed/>
    <w:rsid w:val="00D81031"/>
    <w:pPr>
      <w:tabs>
        <w:tab w:val="center" w:pos="4677"/>
        <w:tab w:val="right" w:pos="9355"/>
      </w:tabs>
    </w:pPr>
    <w:rPr>
      <w:sz w:val="24"/>
      <w:lang w:val="x-none" w:eastAsia="x-none"/>
    </w:rPr>
  </w:style>
  <w:style w:type="character" w:customStyle="1" w:styleId="af">
    <w:name w:val="Нижний колонтитул Знак"/>
    <w:link w:val="ae"/>
    <w:rsid w:val="00D81031"/>
    <w:rPr>
      <w:rFonts w:ascii="Times New Roman" w:eastAsia="Times New Roman" w:hAnsi="Times New Roman"/>
      <w:sz w:val="24"/>
      <w:szCs w:val="24"/>
    </w:rPr>
  </w:style>
  <w:style w:type="table" w:styleId="-3">
    <w:name w:val="Table Web 3"/>
    <w:basedOn w:val="a7"/>
    <w:semiHidden/>
    <w:rsid w:val="006F1938"/>
    <w:rPr>
      <w:rFonts w:ascii="Times New Roman" w:eastAsia="Times New Roman" w:hAnsi="Times New Roma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2">
    <w:name w:val="Текст1"/>
    <w:basedOn w:val="a5"/>
    <w:rsid w:val="006F1938"/>
    <w:rPr>
      <w:rFonts w:ascii="Courier New" w:hAnsi="Courier New"/>
      <w:sz w:val="20"/>
      <w:szCs w:val="20"/>
      <w:lang w:eastAsia="ar-SA"/>
    </w:rPr>
  </w:style>
  <w:style w:type="character" w:customStyle="1" w:styleId="22">
    <w:name w:val="Заголовок 2 Знак"/>
    <w:link w:val="21"/>
    <w:rsid w:val="00C039FF"/>
    <w:rPr>
      <w:rFonts w:ascii="Times New Roman" w:eastAsia="Times New Roman" w:hAnsi="Times New Roman"/>
      <w:bCs/>
      <w:iCs/>
      <w:sz w:val="28"/>
      <w:szCs w:val="28"/>
      <w:lang w:eastAsia="x-none"/>
    </w:rPr>
  </w:style>
  <w:style w:type="paragraph" w:styleId="af0">
    <w:name w:val="Body Text"/>
    <w:aliases w:val=" Знак1 Знак,Основной текст11,bt,Знак1 Знак"/>
    <w:basedOn w:val="a5"/>
    <w:link w:val="af1"/>
    <w:rsid w:val="006F1938"/>
    <w:rPr>
      <w:lang w:val="x-none" w:eastAsia="x-none"/>
    </w:rPr>
  </w:style>
  <w:style w:type="character" w:customStyle="1" w:styleId="af1">
    <w:name w:val="Основной текст Знак"/>
    <w:aliases w:val=" Знак1 Знак Знак,Основной текст11 Знак,bt Знак,Знак1 Знак Знак"/>
    <w:link w:val="af0"/>
    <w:rsid w:val="006F1938"/>
    <w:rPr>
      <w:rFonts w:ascii="Times New Roman" w:eastAsia="Times New Roman" w:hAnsi="Times New Roman"/>
      <w:sz w:val="28"/>
      <w:szCs w:val="24"/>
    </w:rPr>
  </w:style>
  <w:style w:type="paragraph" w:styleId="af2">
    <w:name w:val="No Spacing"/>
    <w:aliases w:val="с интервалом,Без интервала1,No Spacing,No Spacing1"/>
    <w:link w:val="af3"/>
    <w:autoRedefine/>
    <w:uiPriority w:val="1"/>
    <w:qFormat/>
    <w:rsid w:val="00D41A0C"/>
    <w:rPr>
      <w:rFonts w:ascii="Times New Roman" w:eastAsia="Times New Roman" w:hAnsi="Times New Roman"/>
      <w:sz w:val="28"/>
      <w:szCs w:val="28"/>
    </w:rPr>
  </w:style>
  <w:style w:type="character" w:customStyle="1" w:styleId="af3">
    <w:name w:val="Без интервала Знак"/>
    <w:aliases w:val="с интервалом Знак,Без интервала1 Знак,No Spacing Знак,No Spacing1 Знак"/>
    <w:link w:val="af2"/>
    <w:uiPriority w:val="1"/>
    <w:rsid w:val="00D41A0C"/>
    <w:rPr>
      <w:rFonts w:ascii="Times New Roman" w:eastAsia="Times New Roman" w:hAnsi="Times New Roman"/>
      <w:sz w:val="28"/>
      <w:szCs w:val="28"/>
      <w:lang w:bidi="ar-SA"/>
    </w:rPr>
  </w:style>
  <w:style w:type="paragraph" w:customStyle="1" w:styleId="32">
    <w:name w:val="заголовок 3"/>
    <w:basedOn w:val="a5"/>
    <w:rsid w:val="00C355E5"/>
    <w:pPr>
      <w:jc w:val="center"/>
      <w:outlineLvl w:val="0"/>
    </w:pPr>
    <w:rPr>
      <w:szCs w:val="28"/>
      <w:u w:val="single"/>
    </w:rPr>
  </w:style>
  <w:style w:type="paragraph" w:styleId="33">
    <w:name w:val="Body Text Indent 3"/>
    <w:basedOn w:val="a5"/>
    <w:link w:val="34"/>
    <w:uiPriority w:val="99"/>
    <w:unhideWhenUsed/>
    <w:rsid w:val="00C271E3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uiPriority w:val="99"/>
    <w:rsid w:val="00C271E3"/>
    <w:rPr>
      <w:rFonts w:ascii="Times New Roman" w:eastAsia="Times New Roman" w:hAnsi="Times New Roman"/>
      <w:sz w:val="16"/>
      <w:szCs w:val="16"/>
    </w:rPr>
  </w:style>
  <w:style w:type="paragraph" w:customStyle="1" w:styleId="210">
    <w:name w:val="Основной текст с отступом 21"/>
    <w:basedOn w:val="a5"/>
    <w:rsid w:val="000E6D2D"/>
    <w:pPr>
      <w:spacing w:line="360" w:lineRule="auto"/>
      <w:ind w:firstLine="720"/>
    </w:pPr>
    <w:rPr>
      <w:szCs w:val="20"/>
    </w:rPr>
  </w:style>
  <w:style w:type="table" w:styleId="af4">
    <w:name w:val="Table Grid"/>
    <w:basedOn w:val="a7"/>
    <w:uiPriority w:val="59"/>
    <w:rsid w:val="00C734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rmal (Web)"/>
    <w:aliases w:val="Обычный (Web),Обычный (Web)1"/>
    <w:basedOn w:val="a5"/>
    <w:link w:val="af6"/>
    <w:uiPriority w:val="99"/>
    <w:unhideWhenUsed/>
    <w:rsid w:val="00D24473"/>
    <w:pPr>
      <w:widowControl w:val="0"/>
      <w:spacing w:line="260" w:lineRule="exact"/>
    </w:pPr>
    <w:rPr>
      <w:spacing w:val="8"/>
      <w:sz w:val="26"/>
      <w:szCs w:val="20"/>
      <w:lang w:val="x-none" w:eastAsia="x-none"/>
    </w:rPr>
  </w:style>
  <w:style w:type="character" w:styleId="af7">
    <w:name w:val="Strong"/>
    <w:uiPriority w:val="22"/>
    <w:qFormat/>
    <w:rsid w:val="00D24473"/>
    <w:rPr>
      <w:b/>
      <w:bCs/>
    </w:rPr>
  </w:style>
  <w:style w:type="character" w:customStyle="1" w:styleId="10">
    <w:name w:val="Заголовок 1 Знак"/>
    <w:aliases w:val="Заголовок 1 Знак Знак Знак2,Заголовок 1 Знак Знак Знак Знак1"/>
    <w:link w:val="1"/>
    <w:rsid w:val="000956D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8">
    <w:name w:val="TOC Heading"/>
    <w:basedOn w:val="1"/>
    <w:next w:val="a5"/>
    <w:uiPriority w:val="39"/>
    <w:unhideWhenUsed/>
    <w:qFormat/>
    <w:rsid w:val="000956D6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5"/>
    <w:next w:val="a5"/>
    <w:autoRedefine/>
    <w:uiPriority w:val="39"/>
    <w:unhideWhenUsed/>
    <w:qFormat/>
    <w:rsid w:val="00806354"/>
    <w:pPr>
      <w:tabs>
        <w:tab w:val="right" w:leader="dot" w:pos="9921"/>
      </w:tabs>
      <w:spacing w:line="240" w:lineRule="auto"/>
      <w:ind w:left="142" w:hanging="142"/>
      <w:jc w:val="center"/>
    </w:pPr>
    <w:rPr>
      <w:szCs w:val="28"/>
    </w:rPr>
  </w:style>
  <w:style w:type="paragraph" w:styleId="13">
    <w:name w:val="toc 1"/>
    <w:basedOn w:val="a5"/>
    <w:next w:val="a5"/>
    <w:autoRedefine/>
    <w:uiPriority w:val="39"/>
    <w:unhideWhenUsed/>
    <w:qFormat/>
    <w:rsid w:val="00DA1483"/>
    <w:pPr>
      <w:tabs>
        <w:tab w:val="left" w:pos="284"/>
        <w:tab w:val="right" w:leader="dot" w:pos="9922"/>
      </w:tabs>
      <w:ind w:firstLine="0"/>
    </w:pPr>
    <w:rPr>
      <w:noProof/>
    </w:rPr>
  </w:style>
  <w:style w:type="character" w:styleId="af9">
    <w:name w:val="Hyperlink"/>
    <w:uiPriority w:val="99"/>
    <w:unhideWhenUsed/>
    <w:rsid w:val="000956D6"/>
    <w:rPr>
      <w:color w:val="0000FF"/>
      <w:u w:val="single"/>
    </w:rPr>
  </w:style>
  <w:style w:type="paragraph" w:styleId="afa">
    <w:name w:val="endnote text"/>
    <w:basedOn w:val="a5"/>
    <w:link w:val="afb"/>
    <w:uiPriority w:val="99"/>
    <w:semiHidden/>
    <w:unhideWhenUsed/>
    <w:rsid w:val="000956D6"/>
    <w:rPr>
      <w:sz w:val="20"/>
      <w:szCs w:val="20"/>
      <w:lang w:val="x-none" w:eastAsia="x-none"/>
    </w:rPr>
  </w:style>
  <w:style w:type="character" w:customStyle="1" w:styleId="afb">
    <w:name w:val="Текст концевой сноски Знак"/>
    <w:link w:val="afa"/>
    <w:uiPriority w:val="99"/>
    <w:semiHidden/>
    <w:rsid w:val="000956D6"/>
    <w:rPr>
      <w:rFonts w:ascii="Times New Roman" w:eastAsia="Times New Roman" w:hAnsi="Times New Roman"/>
    </w:rPr>
  </w:style>
  <w:style w:type="character" w:styleId="afc">
    <w:name w:val="endnote reference"/>
    <w:uiPriority w:val="99"/>
    <w:semiHidden/>
    <w:unhideWhenUsed/>
    <w:rsid w:val="000956D6"/>
    <w:rPr>
      <w:vertAlign w:val="superscript"/>
    </w:rPr>
  </w:style>
  <w:style w:type="character" w:customStyle="1" w:styleId="61">
    <w:name w:val="Заголовок 6 Знак"/>
    <w:link w:val="60"/>
    <w:rsid w:val="0097707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40">
    <w:name w:val="Заголовок 4 Знак"/>
    <w:link w:val="4"/>
    <w:rsid w:val="0008706A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14">
    <w:name w:val="Заголовок1"/>
    <w:basedOn w:val="13"/>
    <w:qFormat/>
    <w:rsid w:val="00865C4B"/>
    <w:pPr>
      <w:jc w:val="center"/>
    </w:pPr>
  </w:style>
  <w:style w:type="character" w:customStyle="1" w:styleId="80">
    <w:name w:val="Заголовок 8 Знак"/>
    <w:link w:val="8"/>
    <w:rsid w:val="00E80EB9"/>
    <w:rPr>
      <w:rFonts w:ascii="Calibri" w:eastAsia="Times New Roman" w:hAnsi="Calibri" w:cs="Times New Roman"/>
      <w:i/>
      <w:iCs/>
      <w:sz w:val="24"/>
      <w:szCs w:val="24"/>
    </w:rPr>
  </w:style>
  <w:style w:type="paragraph" w:styleId="afd">
    <w:name w:val="Body Text Indent"/>
    <w:aliases w:val="Мой Заголовок 1,Основной текст 1"/>
    <w:basedOn w:val="a5"/>
    <w:link w:val="afe"/>
    <w:unhideWhenUsed/>
    <w:rsid w:val="00E80EB9"/>
    <w:pPr>
      <w:spacing w:after="120"/>
      <w:ind w:left="283"/>
    </w:pPr>
    <w:rPr>
      <w:sz w:val="24"/>
      <w:lang w:val="x-none" w:eastAsia="x-none"/>
    </w:rPr>
  </w:style>
  <w:style w:type="character" w:customStyle="1" w:styleId="afe">
    <w:name w:val="Основной текст с отступом Знак"/>
    <w:aliases w:val="Мой Заголовок 1 Знак,Основной текст 1 Знак"/>
    <w:link w:val="afd"/>
    <w:rsid w:val="00E80EB9"/>
    <w:rPr>
      <w:rFonts w:ascii="Times New Roman" w:eastAsia="Times New Roman" w:hAnsi="Times New Roman"/>
      <w:sz w:val="24"/>
      <w:szCs w:val="24"/>
    </w:rPr>
  </w:style>
  <w:style w:type="paragraph" w:customStyle="1" w:styleId="Normal">
    <w:name w:val="[Normal]"/>
    <w:rsid w:val="00E80EB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35">
    <w:name w:val="toc 3"/>
    <w:basedOn w:val="a5"/>
    <w:next w:val="a5"/>
    <w:autoRedefine/>
    <w:uiPriority w:val="39"/>
    <w:unhideWhenUsed/>
    <w:qFormat/>
    <w:rsid w:val="008975A6"/>
    <w:pPr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9D20F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24">
    <w:name w:val="Body Text Indent 2"/>
    <w:basedOn w:val="a5"/>
    <w:link w:val="25"/>
    <w:unhideWhenUsed/>
    <w:rsid w:val="00237147"/>
    <w:pPr>
      <w:spacing w:after="120" w:line="480" w:lineRule="auto"/>
      <w:ind w:left="283"/>
    </w:pPr>
    <w:rPr>
      <w:sz w:val="24"/>
      <w:lang w:val="x-none" w:eastAsia="x-none"/>
    </w:rPr>
  </w:style>
  <w:style w:type="character" w:customStyle="1" w:styleId="25">
    <w:name w:val="Основной текст с отступом 2 Знак"/>
    <w:link w:val="24"/>
    <w:rsid w:val="00237147"/>
    <w:rPr>
      <w:rFonts w:ascii="Times New Roman" w:eastAsia="Times New Roman" w:hAnsi="Times New Roman"/>
      <w:sz w:val="24"/>
      <w:szCs w:val="24"/>
    </w:rPr>
  </w:style>
  <w:style w:type="character" w:styleId="aff">
    <w:name w:val="FollowedHyperlink"/>
    <w:uiPriority w:val="99"/>
    <w:unhideWhenUsed/>
    <w:rsid w:val="0015689A"/>
    <w:rPr>
      <w:color w:val="800080"/>
      <w:u w:val="single"/>
    </w:rPr>
  </w:style>
  <w:style w:type="paragraph" w:customStyle="1" w:styleId="xl63">
    <w:name w:val="xl63"/>
    <w:basedOn w:val="a5"/>
    <w:rsid w:val="0015689A"/>
    <w:pPr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5"/>
    <w:rsid w:val="00222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aff0">
    <w:name w:val="List Paragraph"/>
    <w:aliases w:val="мой"/>
    <w:basedOn w:val="a5"/>
    <w:uiPriority w:val="34"/>
    <w:qFormat/>
    <w:rsid w:val="00C151B0"/>
    <w:pPr>
      <w:ind w:left="720"/>
      <w:contextualSpacing/>
    </w:pPr>
  </w:style>
  <w:style w:type="paragraph" w:customStyle="1" w:styleId="120">
    <w:name w:val="Обычный + 12 пт"/>
    <w:aliases w:val="Синий,Первая строка:  0,95 см,По ширине,Первая строка:  1 см"/>
    <w:basedOn w:val="a5"/>
    <w:rsid w:val="00846086"/>
    <w:pPr>
      <w:overflowPunct w:val="0"/>
      <w:autoSpaceDE w:val="0"/>
      <w:autoSpaceDN w:val="0"/>
      <w:adjustRightInd w:val="0"/>
      <w:textAlignment w:val="baseline"/>
    </w:pPr>
    <w:rPr>
      <w:color w:val="0000FF"/>
    </w:rPr>
  </w:style>
  <w:style w:type="paragraph" w:customStyle="1" w:styleId="26">
    <w:name w:val="Текст2"/>
    <w:basedOn w:val="a5"/>
    <w:rsid w:val="00846086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customStyle="1" w:styleId="aff1">
    <w:name w:val="Абзац"/>
    <w:basedOn w:val="a5"/>
    <w:link w:val="aff2"/>
    <w:rsid w:val="007A516C"/>
    <w:pPr>
      <w:spacing w:before="60"/>
      <w:ind w:firstLine="720"/>
    </w:pPr>
    <w:rPr>
      <w:sz w:val="26"/>
      <w:lang w:val="x-none" w:eastAsia="x-none"/>
    </w:rPr>
  </w:style>
  <w:style w:type="character" w:customStyle="1" w:styleId="aff2">
    <w:name w:val="Абзац Знак"/>
    <w:link w:val="aff1"/>
    <w:locked/>
    <w:rsid w:val="007A516C"/>
    <w:rPr>
      <w:rFonts w:ascii="Times New Roman" w:eastAsia="Times New Roman" w:hAnsi="Times New Roman"/>
      <w:sz w:val="26"/>
      <w:szCs w:val="24"/>
    </w:rPr>
  </w:style>
  <w:style w:type="paragraph" w:customStyle="1" w:styleId="s10">
    <w:name w:val="s_1"/>
    <w:basedOn w:val="a5"/>
    <w:rsid w:val="007A516C"/>
    <w:pPr>
      <w:spacing w:before="100" w:beforeAutospacing="1" w:after="100" w:afterAutospacing="1"/>
    </w:pPr>
  </w:style>
  <w:style w:type="paragraph" w:customStyle="1" w:styleId="15">
    <w:name w:val="М1Заголовок"/>
    <w:basedOn w:val="a5"/>
    <w:link w:val="16"/>
    <w:qFormat/>
    <w:rsid w:val="005340D4"/>
    <w:pPr>
      <w:jc w:val="center"/>
    </w:pPr>
    <w:rPr>
      <w:rFonts w:eastAsia="Calibri"/>
      <w:b/>
      <w:szCs w:val="28"/>
      <w:lang w:val="x-none" w:eastAsia="en-US"/>
    </w:rPr>
  </w:style>
  <w:style w:type="character" w:customStyle="1" w:styleId="16">
    <w:name w:val="М1Заголовок Знак"/>
    <w:link w:val="15"/>
    <w:rsid w:val="005340D4"/>
    <w:rPr>
      <w:rFonts w:ascii="Times New Roman" w:eastAsia="Calibri" w:hAnsi="Times New Roman"/>
      <w:b/>
      <w:sz w:val="28"/>
      <w:szCs w:val="28"/>
      <w:lang w:eastAsia="en-US"/>
    </w:rPr>
  </w:style>
  <w:style w:type="paragraph" w:customStyle="1" w:styleId="17">
    <w:name w:val="М1Стиль"/>
    <w:basedOn w:val="a5"/>
    <w:link w:val="18"/>
    <w:qFormat/>
    <w:rsid w:val="005340D4"/>
    <w:rPr>
      <w:rFonts w:eastAsia="Calibri"/>
      <w:szCs w:val="28"/>
      <w:lang w:val="x-none" w:eastAsia="en-US"/>
    </w:rPr>
  </w:style>
  <w:style w:type="character" w:customStyle="1" w:styleId="18">
    <w:name w:val="М1Стиль Знак"/>
    <w:link w:val="17"/>
    <w:rsid w:val="005340D4"/>
    <w:rPr>
      <w:rFonts w:ascii="Times New Roman" w:eastAsia="Calibri" w:hAnsi="Times New Roman"/>
      <w:sz w:val="28"/>
      <w:szCs w:val="28"/>
      <w:lang w:eastAsia="en-US"/>
    </w:rPr>
  </w:style>
  <w:style w:type="paragraph" w:customStyle="1" w:styleId="19">
    <w:name w:val="Стиль1"/>
    <w:basedOn w:val="15"/>
    <w:link w:val="1a"/>
    <w:qFormat/>
    <w:rsid w:val="005340D4"/>
  </w:style>
  <w:style w:type="character" w:customStyle="1" w:styleId="1a">
    <w:name w:val="Стиль1 Знак"/>
    <w:link w:val="19"/>
    <w:rsid w:val="005340D4"/>
    <w:rPr>
      <w:rFonts w:ascii="Times New Roman" w:eastAsia="Calibri" w:hAnsi="Times New Roman"/>
      <w:b/>
      <w:sz w:val="28"/>
      <w:szCs w:val="28"/>
      <w:lang w:eastAsia="en-US"/>
    </w:rPr>
  </w:style>
  <w:style w:type="paragraph" w:customStyle="1" w:styleId="BodyTextIndent3">
    <w:name w:val="Body Text Indent 3 + Синий"/>
    <w:aliases w:val="Первая строка:  1,25 см,Справа:  0,22 см"/>
    <w:basedOn w:val="26"/>
    <w:rsid w:val="00785087"/>
    <w:pPr>
      <w:ind w:firstLine="720"/>
    </w:pPr>
    <w:rPr>
      <w:rFonts w:ascii="Times New Roman" w:hAnsi="Times New Roman"/>
      <w:b/>
      <w:color w:val="0000FF"/>
      <w:sz w:val="22"/>
      <w:szCs w:val="22"/>
    </w:rPr>
  </w:style>
  <w:style w:type="paragraph" w:customStyle="1" w:styleId="ConsNormal">
    <w:name w:val="ConsNormal"/>
    <w:rsid w:val="00B26B1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5">
    <w:name w:val="S_Заголовок таблицы"/>
    <w:basedOn w:val="a5"/>
    <w:link w:val="S6"/>
    <w:autoRedefine/>
    <w:rsid w:val="004E5877"/>
    <w:pPr>
      <w:ind w:firstLine="567"/>
      <w:jc w:val="center"/>
    </w:pPr>
    <w:rPr>
      <w:spacing w:val="-4"/>
      <w:szCs w:val="28"/>
      <w:lang w:val="x-none" w:eastAsia="x-none"/>
    </w:rPr>
  </w:style>
  <w:style w:type="character" w:customStyle="1" w:styleId="S6">
    <w:name w:val="S_Заголовок таблицы Знак"/>
    <w:link w:val="S5"/>
    <w:rsid w:val="004E5877"/>
    <w:rPr>
      <w:rFonts w:ascii="Times New Roman" w:eastAsia="Times New Roman" w:hAnsi="Times New Roman"/>
      <w:spacing w:val="-4"/>
      <w:sz w:val="28"/>
      <w:szCs w:val="28"/>
    </w:rPr>
  </w:style>
  <w:style w:type="character" w:customStyle="1" w:styleId="S11">
    <w:name w:val="S_Маркированный Знак Знак1"/>
    <w:rsid w:val="008D7B87"/>
    <w:rPr>
      <w:sz w:val="24"/>
      <w:szCs w:val="24"/>
      <w:lang w:val="ru-RU" w:eastAsia="ar-SA" w:bidi="ar-SA"/>
    </w:rPr>
  </w:style>
  <w:style w:type="paragraph" w:customStyle="1" w:styleId="36">
    <w:name w:val="М3Стиль"/>
    <w:basedOn w:val="17"/>
    <w:link w:val="37"/>
    <w:qFormat/>
    <w:rsid w:val="009436AC"/>
    <w:pPr>
      <w:ind w:firstLine="0"/>
      <w:jc w:val="right"/>
    </w:pPr>
  </w:style>
  <w:style w:type="character" w:customStyle="1" w:styleId="37">
    <w:name w:val="М3Стиль Знак"/>
    <w:link w:val="36"/>
    <w:rsid w:val="009436AC"/>
    <w:rPr>
      <w:rFonts w:ascii="Times New Roman" w:eastAsia="Calibri" w:hAnsi="Times New Roman"/>
      <w:sz w:val="28"/>
      <w:szCs w:val="28"/>
      <w:lang w:eastAsia="en-US"/>
    </w:rPr>
  </w:style>
  <w:style w:type="paragraph" w:customStyle="1" w:styleId="aff3">
    <w:name w:val="ТАБЛИЦА_ЦЕНТР"/>
    <w:basedOn w:val="a5"/>
    <w:link w:val="aff4"/>
    <w:qFormat/>
    <w:rsid w:val="009436AC"/>
    <w:pPr>
      <w:overflowPunct w:val="0"/>
      <w:autoSpaceDE w:val="0"/>
      <w:autoSpaceDN w:val="0"/>
      <w:adjustRightInd w:val="0"/>
      <w:jc w:val="center"/>
      <w:textAlignment w:val="baseline"/>
    </w:pPr>
    <w:rPr>
      <w:noProof/>
      <w:sz w:val="24"/>
      <w:szCs w:val="20"/>
      <w:lang w:val="x-none" w:eastAsia="x-none"/>
    </w:rPr>
  </w:style>
  <w:style w:type="character" w:customStyle="1" w:styleId="aff4">
    <w:name w:val="ТАБЛИЦА_ЦЕНТР Знак"/>
    <w:link w:val="aff3"/>
    <w:rsid w:val="009436AC"/>
    <w:rPr>
      <w:rFonts w:ascii="Times New Roman" w:eastAsia="Times New Roman" w:hAnsi="Times New Roman"/>
      <w:noProof/>
      <w:sz w:val="24"/>
    </w:rPr>
  </w:style>
  <w:style w:type="paragraph" w:customStyle="1" w:styleId="aff5">
    <w:name w:val="ТАБЛ ТЕКСТ БЕЗ ОТСТУПА"/>
    <w:basedOn w:val="a5"/>
    <w:qFormat/>
    <w:rsid w:val="009436AC"/>
    <w:rPr>
      <w:szCs w:val="20"/>
    </w:rPr>
  </w:style>
  <w:style w:type="character" w:customStyle="1" w:styleId="70">
    <w:name w:val="Заголовок 7 Знак"/>
    <w:link w:val="7"/>
    <w:rsid w:val="0079615E"/>
    <w:rPr>
      <w:rFonts w:ascii="Times New Roman" w:hAnsi="Times New Roman"/>
      <w:sz w:val="24"/>
      <w:szCs w:val="28"/>
      <w:lang w:eastAsia="en-US"/>
    </w:rPr>
  </w:style>
  <w:style w:type="character" w:customStyle="1" w:styleId="90">
    <w:name w:val="Заголовок 9 Знак"/>
    <w:link w:val="9"/>
    <w:rsid w:val="0079615E"/>
    <w:rPr>
      <w:rFonts w:ascii="Times New Roman" w:hAnsi="Times New Roman"/>
      <w:sz w:val="24"/>
      <w:szCs w:val="28"/>
      <w:lang w:eastAsia="en-US"/>
    </w:rPr>
  </w:style>
  <w:style w:type="character" w:styleId="aff6">
    <w:name w:val="page number"/>
    <w:rsid w:val="0079615E"/>
    <w:rPr>
      <w:rFonts w:cs="Times New Roman"/>
      <w:sz w:val="20"/>
      <w:szCs w:val="20"/>
    </w:rPr>
  </w:style>
  <w:style w:type="paragraph" w:styleId="aff7">
    <w:name w:val="caption"/>
    <w:basedOn w:val="a5"/>
    <w:next w:val="a5"/>
    <w:qFormat/>
    <w:rsid w:val="0079615E"/>
    <w:pPr>
      <w:widowControl w:val="0"/>
      <w:ind w:left="-57" w:right="-57"/>
      <w:jc w:val="center"/>
    </w:pPr>
    <w:rPr>
      <w:rFonts w:eastAsia="Calibri"/>
      <w:b/>
      <w:sz w:val="20"/>
      <w:szCs w:val="28"/>
      <w:lang w:eastAsia="en-US"/>
    </w:rPr>
  </w:style>
  <w:style w:type="paragraph" w:styleId="27">
    <w:name w:val="Body Text 2"/>
    <w:basedOn w:val="a5"/>
    <w:link w:val="28"/>
    <w:rsid w:val="0079615E"/>
    <w:pPr>
      <w:widowControl w:val="0"/>
      <w:tabs>
        <w:tab w:val="left" w:pos="6237"/>
      </w:tabs>
      <w:jc w:val="center"/>
    </w:pPr>
    <w:rPr>
      <w:rFonts w:eastAsia="Calibri"/>
      <w:noProof/>
      <w:sz w:val="24"/>
      <w:szCs w:val="28"/>
      <w:lang w:val="x-none" w:eastAsia="en-US"/>
    </w:rPr>
  </w:style>
  <w:style w:type="character" w:customStyle="1" w:styleId="28">
    <w:name w:val="Основной текст 2 Знак"/>
    <w:link w:val="27"/>
    <w:rsid w:val="0079615E"/>
    <w:rPr>
      <w:rFonts w:ascii="Times New Roman" w:hAnsi="Times New Roman"/>
      <w:noProof/>
      <w:sz w:val="24"/>
      <w:szCs w:val="28"/>
      <w:lang w:eastAsia="en-US"/>
    </w:rPr>
  </w:style>
  <w:style w:type="character" w:customStyle="1" w:styleId="1b">
    <w:name w:val="Знак Знак1"/>
    <w:locked/>
    <w:rsid w:val="0079615E"/>
    <w:rPr>
      <w:sz w:val="28"/>
      <w:szCs w:val="28"/>
    </w:rPr>
  </w:style>
  <w:style w:type="paragraph" w:customStyle="1" w:styleId="ConsNonformat">
    <w:name w:val="ConsNonformat"/>
    <w:rsid w:val="0079615E"/>
    <w:pPr>
      <w:widowControl w:val="0"/>
    </w:pPr>
    <w:rPr>
      <w:rFonts w:ascii="Courier New" w:eastAsia="Times New Roman" w:hAnsi="Courier New"/>
      <w:snapToGrid w:val="0"/>
    </w:rPr>
  </w:style>
  <w:style w:type="paragraph" w:styleId="38">
    <w:name w:val="Body Text 3"/>
    <w:basedOn w:val="a5"/>
    <w:link w:val="39"/>
    <w:rsid w:val="0079615E"/>
    <w:pPr>
      <w:widowControl w:val="0"/>
    </w:pPr>
    <w:rPr>
      <w:rFonts w:eastAsia="Calibri"/>
      <w:color w:val="FF0000"/>
      <w:sz w:val="26"/>
      <w:szCs w:val="28"/>
      <w:lang w:val="x-none" w:eastAsia="en-US"/>
    </w:rPr>
  </w:style>
  <w:style w:type="character" w:customStyle="1" w:styleId="39">
    <w:name w:val="Основной текст 3 Знак"/>
    <w:link w:val="38"/>
    <w:rsid w:val="0079615E"/>
    <w:rPr>
      <w:rFonts w:ascii="Times New Roman" w:hAnsi="Times New Roman"/>
      <w:color w:val="FF0000"/>
      <w:sz w:val="26"/>
      <w:szCs w:val="28"/>
      <w:lang w:eastAsia="en-US"/>
    </w:rPr>
  </w:style>
  <w:style w:type="paragraph" w:customStyle="1" w:styleId="ConsPlusNormal">
    <w:name w:val="ConsPlusNormal"/>
    <w:uiPriority w:val="99"/>
    <w:rsid w:val="0079615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f8">
    <w:name w:val="Document Map"/>
    <w:basedOn w:val="a5"/>
    <w:link w:val="1c"/>
    <w:rsid w:val="0079615E"/>
    <w:pPr>
      <w:widowControl w:val="0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aff9">
    <w:name w:val="Схема документа Знак"/>
    <w:rsid w:val="0079615E"/>
    <w:rPr>
      <w:rFonts w:ascii="Segoe UI" w:eastAsia="Times New Roman" w:hAnsi="Segoe UI" w:cs="Segoe UI"/>
      <w:sz w:val="16"/>
      <w:szCs w:val="16"/>
    </w:rPr>
  </w:style>
  <w:style w:type="character" w:customStyle="1" w:styleId="1c">
    <w:name w:val="Схема документа Знак1"/>
    <w:link w:val="aff8"/>
    <w:rsid w:val="0079615E"/>
    <w:rPr>
      <w:rFonts w:ascii="Tahoma" w:hAnsi="Tahoma" w:cs="Tahoma"/>
      <w:sz w:val="16"/>
      <w:szCs w:val="16"/>
      <w:lang w:eastAsia="en-US"/>
    </w:rPr>
  </w:style>
  <w:style w:type="paragraph" w:styleId="affa">
    <w:name w:val="Subtitle"/>
    <w:aliases w:val="Обычный таблица"/>
    <w:basedOn w:val="a5"/>
    <w:next w:val="a5"/>
    <w:link w:val="1d"/>
    <w:uiPriority w:val="99"/>
    <w:qFormat/>
    <w:rsid w:val="0079615E"/>
    <w:pPr>
      <w:widowControl w:val="0"/>
      <w:autoSpaceDE w:val="0"/>
      <w:autoSpaceDN w:val="0"/>
      <w:adjustRightInd w:val="0"/>
      <w:spacing w:after="60"/>
      <w:outlineLvl w:val="1"/>
    </w:pPr>
    <w:rPr>
      <w:rFonts w:eastAsia="Calibri"/>
      <w:sz w:val="24"/>
      <w:szCs w:val="28"/>
      <w:lang w:val="x-none" w:eastAsia="en-US"/>
    </w:rPr>
  </w:style>
  <w:style w:type="character" w:customStyle="1" w:styleId="affb">
    <w:name w:val="Подзаголовок Знак"/>
    <w:aliases w:val="Обычный таблица Знак"/>
    <w:rsid w:val="0079615E"/>
    <w:rPr>
      <w:rFonts w:ascii="Calibri" w:eastAsia="Times New Roman" w:hAnsi="Calibri" w:cs="Times New Roman"/>
      <w:color w:val="5A5A5A"/>
      <w:spacing w:val="15"/>
      <w:sz w:val="22"/>
      <w:szCs w:val="22"/>
    </w:rPr>
  </w:style>
  <w:style w:type="character" w:customStyle="1" w:styleId="1d">
    <w:name w:val="Подзаголовок Знак1"/>
    <w:aliases w:val="Обычный таблица Знак1"/>
    <w:link w:val="affa"/>
    <w:uiPriority w:val="99"/>
    <w:rsid w:val="0079615E"/>
    <w:rPr>
      <w:rFonts w:ascii="Times New Roman" w:hAnsi="Times New Roman"/>
      <w:sz w:val="24"/>
      <w:szCs w:val="28"/>
      <w:lang w:eastAsia="en-US"/>
    </w:rPr>
  </w:style>
  <w:style w:type="character" w:customStyle="1" w:styleId="1e">
    <w:name w:val="Знак Знак1"/>
    <w:locked/>
    <w:rsid w:val="0079615E"/>
    <w:rPr>
      <w:sz w:val="28"/>
      <w:szCs w:val="28"/>
    </w:rPr>
  </w:style>
  <w:style w:type="paragraph" w:styleId="affc">
    <w:name w:val="annotation text"/>
    <w:basedOn w:val="a5"/>
    <w:link w:val="affd"/>
    <w:semiHidden/>
    <w:rsid w:val="0079615E"/>
    <w:pPr>
      <w:widowControl w:val="0"/>
    </w:pPr>
    <w:rPr>
      <w:rFonts w:eastAsia="Calibri"/>
      <w:sz w:val="20"/>
      <w:szCs w:val="20"/>
      <w:lang w:val="x-none" w:eastAsia="en-US"/>
    </w:rPr>
  </w:style>
  <w:style w:type="character" w:customStyle="1" w:styleId="affd">
    <w:name w:val="Текст примечания Знак"/>
    <w:link w:val="affc"/>
    <w:semiHidden/>
    <w:rsid w:val="0079615E"/>
    <w:rPr>
      <w:rFonts w:ascii="Times New Roman" w:hAnsi="Times New Roman"/>
      <w:lang w:eastAsia="en-US"/>
    </w:rPr>
  </w:style>
  <w:style w:type="paragraph" w:styleId="affe">
    <w:name w:val="annotation subject"/>
    <w:basedOn w:val="affc"/>
    <w:next w:val="affc"/>
    <w:link w:val="afff"/>
    <w:semiHidden/>
    <w:rsid w:val="0079615E"/>
    <w:rPr>
      <w:b/>
      <w:bCs/>
    </w:rPr>
  </w:style>
  <w:style w:type="character" w:customStyle="1" w:styleId="afff">
    <w:name w:val="Тема примечания Знак"/>
    <w:link w:val="affe"/>
    <w:semiHidden/>
    <w:rsid w:val="0079615E"/>
    <w:rPr>
      <w:rFonts w:ascii="Times New Roman" w:hAnsi="Times New Roman"/>
      <w:b/>
      <w:bCs/>
      <w:lang w:eastAsia="en-US"/>
    </w:rPr>
  </w:style>
  <w:style w:type="paragraph" w:customStyle="1" w:styleId="stylet3">
    <w:name w:val="stylet3"/>
    <w:basedOn w:val="a5"/>
    <w:rsid w:val="0079615E"/>
    <w:pPr>
      <w:spacing w:before="100" w:beforeAutospacing="1" w:after="100" w:afterAutospacing="1"/>
    </w:pPr>
    <w:rPr>
      <w:rFonts w:eastAsia="Calibri"/>
      <w:lang w:eastAsia="en-US"/>
    </w:rPr>
  </w:style>
  <w:style w:type="character" w:customStyle="1" w:styleId="afff0">
    <w:name w:val="Гипертекстовая ссылка"/>
    <w:rsid w:val="0079615E"/>
    <w:rPr>
      <w:rFonts w:cs="Times New Roman"/>
      <w:color w:val="008000"/>
    </w:rPr>
  </w:style>
  <w:style w:type="numbering" w:customStyle="1" w:styleId="1f">
    <w:name w:val="Нет списка1"/>
    <w:next w:val="a8"/>
    <w:uiPriority w:val="99"/>
    <w:semiHidden/>
    <w:unhideWhenUsed/>
    <w:rsid w:val="0079615E"/>
  </w:style>
  <w:style w:type="character" w:customStyle="1" w:styleId="afff1">
    <w:name w:val="Цветовое выделение"/>
    <w:uiPriority w:val="99"/>
    <w:rsid w:val="0079615E"/>
    <w:rPr>
      <w:b/>
      <w:bCs/>
      <w:color w:val="000080"/>
    </w:rPr>
  </w:style>
  <w:style w:type="numbering" w:customStyle="1" w:styleId="29">
    <w:name w:val="Нет списка2"/>
    <w:next w:val="a8"/>
    <w:uiPriority w:val="99"/>
    <w:semiHidden/>
    <w:unhideWhenUsed/>
    <w:rsid w:val="0079615E"/>
  </w:style>
  <w:style w:type="paragraph" w:customStyle="1" w:styleId="1f0">
    <w:name w:val="Обычный1"/>
    <w:rsid w:val="0079615E"/>
    <w:rPr>
      <w:rFonts w:ascii="Times New Roman" w:eastAsia="Times New Roman" w:hAnsi="Times New Roman"/>
      <w:snapToGrid w:val="0"/>
    </w:rPr>
  </w:style>
  <w:style w:type="paragraph" w:customStyle="1" w:styleId="2a">
    <w:name w:val="Обычный2"/>
    <w:rsid w:val="0079615E"/>
    <w:rPr>
      <w:rFonts w:ascii="Times New Roman" w:eastAsia="Times New Roman" w:hAnsi="Times New Roman"/>
      <w:snapToGrid w:val="0"/>
    </w:rPr>
  </w:style>
  <w:style w:type="paragraph" w:customStyle="1" w:styleId="ConsPlusNonformat">
    <w:name w:val="ConsPlusNonformat"/>
    <w:uiPriority w:val="99"/>
    <w:rsid w:val="0079615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79615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fff2">
    <w:name w:val="Нормальный (таблица)"/>
    <w:basedOn w:val="a5"/>
    <w:next w:val="a5"/>
    <w:uiPriority w:val="99"/>
    <w:rsid w:val="0079615E"/>
    <w:pPr>
      <w:widowControl w:val="0"/>
      <w:autoSpaceDE w:val="0"/>
      <w:autoSpaceDN w:val="0"/>
      <w:adjustRightInd w:val="0"/>
    </w:pPr>
    <w:rPr>
      <w:rFonts w:eastAsia="Calibri"/>
      <w:lang w:eastAsia="en-US"/>
    </w:rPr>
  </w:style>
  <w:style w:type="character" w:styleId="afff3">
    <w:name w:val="Emphasis"/>
    <w:uiPriority w:val="20"/>
    <w:qFormat/>
    <w:rsid w:val="0079615E"/>
    <w:rPr>
      <w:i/>
      <w:iCs/>
    </w:rPr>
  </w:style>
  <w:style w:type="paragraph" w:styleId="afff4">
    <w:name w:val="Title"/>
    <w:basedOn w:val="a5"/>
    <w:next w:val="a5"/>
    <w:link w:val="afff5"/>
    <w:qFormat/>
    <w:rsid w:val="00B37A87"/>
    <w:pPr>
      <w:widowControl w:val="0"/>
      <w:spacing w:before="240" w:after="60"/>
      <w:ind w:firstLine="0"/>
      <w:jc w:val="center"/>
      <w:outlineLvl w:val="0"/>
    </w:pPr>
    <w:rPr>
      <w:bCs/>
      <w:kern w:val="28"/>
      <w:szCs w:val="32"/>
      <w:lang w:val="x-none" w:eastAsia="en-US"/>
    </w:rPr>
  </w:style>
  <w:style w:type="character" w:customStyle="1" w:styleId="afff5">
    <w:name w:val="Название Знак"/>
    <w:link w:val="afff4"/>
    <w:rsid w:val="00B37A87"/>
    <w:rPr>
      <w:rFonts w:ascii="Times New Roman" w:eastAsia="Times New Roman" w:hAnsi="Times New Roman"/>
      <w:bCs/>
      <w:kern w:val="28"/>
      <w:sz w:val="28"/>
      <w:szCs w:val="32"/>
      <w:lang w:eastAsia="en-US"/>
    </w:rPr>
  </w:style>
  <w:style w:type="paragraph" w:styleId="afff6">
    <w:name w:val="List Number"/>
    <w:basedOn w:val="a5"/>
    <w:semiHidden/>
    <w:rsid w:val="007C6E38"/>
    <w:pPr>
      <w:spacing w:before="100" w:beforeAutospacing="1" w:after="100" w:afterAutospacing="1" w:line="360" w:lineRule="auto"/>
    </w:pPr>
    <w:rPr>
      <w:szCs w:val="28"/>
    </w:rPr>
  </w:style>
  <w:style w:type="paragraph" w:customStyle="1" w:styleId="afff7">
    <w:name w:val="Основной(РПЗ)"/>
    <w:basedOn w:val="a5"/>
    <w:link w:val="1f1"/>
    <w:qFormat/>
    <w:rsid w:val="00E0539F"/>
    <w:pPr>
      <w:widowControl w:val="0"/>
      <w:autoSpaceDE w:val="0"/>
      <w:autoSpaceDN w:val="0"/>
      <w:adjustRightInd w:val="0"/>
      <w:spacing w:line="240" w:lineRule="auto"/>
    </w:pPr>
    <w:rPr>
      <w:sz w:val="26"/>
      <w:szCs w:val="26"/>
      <w:lang w:val="x-none" w:eastAsia="x-none"/>
    </w:rPr>
  </w:style>
  <w:style w:type="character" w:customStyle="1" w:styleId="1f1">
    <w:name w:val="Основной(РПЗ) Знак1"/>
    <w:link w:val="afff7"/>
    <w:locked/>
    <w:rsid w:val="00E0539F"/>
    <w:rPr>
      <w:rFonts w:ascii="Times New Roman" w:eastAsia="Times New Roman" w:hAnsi="Times New Roman"/>
      <w:sz w:val="26"/>
      <w:szCs w:val="26"/>
      <w:lang w:val="x-none"/>
    </w:rPr>
  </w:style>
  <w:style w:type="paragraph" w:customStyle="1" w:styleId="S7">
    <w:name w:val="S_Обычный жирный"/>
    <w:basedOn w:val="a5"/>
    <w:link w:val="S8"/>
    <w:qFormat/>
    <w:rsid w:val="00C21641"/>
    <w:rPr>
      <w:lang w:val="x-none" w:eastAsia="x-none"/>
    </w:rPr>
  </w:style>
  <w:style w:type="character" w:customStyle="1" w:styleId="S8">
    <w:name w:val="S_Обычный жирный Знак"/>
    <w:link w:val="S7"/>
    <w:rsid w:val="00C21641"/>
    <w:rPr>
      <w:rFonts w:ascii="Times New Roman" w:eastAsia="Times New Roman" w:hAnsi="Times New Roman"/>
      <w:sz w:val="28"/>
      <w:szCs w:val="24"/>
    </w:rPr>
  </w:style>
  <w:style w:type="paragraph" w:customStyle="1" w:styleId="a0">
    <w:name w:val="Маркированный"/>
    <w:basedOn w:val="a5"/>
    <w:rsid w:val="00847EE6"/>
    <w:pPr>
      <w:numPr>
        <w:numId w:val="2"/>
      </w:numPr>
      <w:spacing w:line="240" w:lineRule="auto"/>
    </w:pPr>
    <w:rPr>
      <w:szCs w:val="28"/>
    </w:rPr>
  </w:style>
  <w:style w:type="table" w:customStyle="1" w:styleId="3a">
    <w:name w:val="Сетка таблицы3"/>
    <w:uiPriority w:val="99"/>
    <w:rsid w:val="006C78D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uiPriority w:val="99"/>
    <w:rsid w:val="006C78D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b">
    <w:name w:val="Заголовок (Уровень 2)"/>
    <w:basedOn w:val="a5"/>
    <w:next w:val="af0"/>
    <w:link w:val="2c"/>
    <w:autoRedefine/>
    <w:qFormat/>
    <w:rsid w:val="008A3305"/>
    <w:pPr>
      <w:autoSpaceDE w:val="0"/>
      <w:autoSpaceDN w:val="0"/>
      <w:adjustRightInd w:val="0"/>
      <w:spacing w:line="240" w:lineRule="auto"/>
      <w:ind w:firstLine="0"/>
      <w:jc w:val="center"/>
      <w:outlineLvl w:val="0"/>
    </w:pPr>
    <w:rPr>
      <w:bCs/>
      <w:szCs w:val="28"/>
      <w:lang w:val="x-none" w:eastAsia="x-none"/>
    </w:rPr>
  </w:style>
  <w:style w:type="character" w:customStyle="1" w:styleId="2c">
    <w:name w:val="Заголовок (Уровень 2) Знак"/>
    <w:link w:val="2b"/>
    <w:rsid w:val="008A3305"/>
    <w:rPr>
      <w:rFonts w:ascii="Times New Roman" w:eastAsia="Times New Roman" w:hAnsi="Times New Roman"/>
      <w:bCs/>
      <w:sz w:val="28"/>
      <w:szCs w:val="28"/>
      <w:lang w:val="x-none" w:eastAsia="x-none"/>
    </w:rPr>
  </w:style>
  <w:style w:type="character" w:customStyle="1" w:styleId="FontStyle23">
    <w:name w:val="Font Style23"/>
    <w:uiPriority w:val="99"/>
    <w:rsid w:val="006C78DC"/>
    <w:rPr>
      <w:rFonts w:ascii="Times New Roman" w:hAnsi="Times New Roman" w:cs="Times New Roman"/>
      <w:sz w:val="22"/>
      <w:szCs w:val="22"/>
    </w:rPr>
  </w:style>
  <w:style w:type="character" w:customStyle="1" w:styleId="220">
    <w:name w:val="Основной текст 2 Знак2"/>
    <w:locked/>
    <w:rsid w:val="006C78DC"/>
    <w:rPr>
      <w:rFonts w:cs="Times New Roman"/>
      <w:sz w:val="28"/>
      <w:szCs w:val="28"/>
    </w:rPr>
  </w:style>
  <w:style w:type="paragraph" w:customStyle="1" w:styleId="1f2">
    <w:name w:val="заголовок 1"/>
    <w:basedOn w:val="a5"/>
    <w:next w:val="a5"/>
    <w:rsid w:val="006C78DC"/>
    <w:pPr>
      <w:keepNext/>
      <w:autoSpaceDE w:val="0"/>
      <w:autoSpaceDN w:val="0"/>
      <w:spacing w:line="240" w:lineRule="auto"/>
      <w:ind w:firstLine="0"/>
      <w:jc w:val="center"/>
      <w:outlineLvl w:val="0"/>
    </w:pPr>
    <w:rPr>
      <w:b/>
      <w:bCs/>
      <w:szCs w:val="28"/>
    </w:rPr>
  </w:style>
  <w:style w:type="character" w:customStyle="1" w:styleId="110">
    <w:name w:val="Заголовок 1 Знак1"/>
    <w:aliases w:val="Заголовок 1 Знак Знак Знак1,Заголовок 1 Знак Знак Знак Знак"/>
    <w:locked/>
    <w:rsid w:val="006C78DC"/>
    <w:rPr>
      <w:rFonts w:cs="Times New Roman"/>
      <w:b/>
      <w:sz w:val="28"/>
      <w:szCs w:val="28"/>
    </w:rPr>
  </w:style>
  <w:style w:type="paragraph" w:customStyle="1" w:styleId="afff8">
    <w:name w:val="Основной"/>
    <w:basedOn w:val="a5"/>
    <w:link w:val="afff9"/>
    <w:uiPriority w:val="99"/>
    <w:rsid w:val="006C78DC"/>
    <w:pPr>
      <w:widowControl w:val="0"/>
      <w:spacing w:line="240" w:lineRule="auto"/>
      <w:ind w:firstLine="851"/>
    </w:pPr>
    <w:rPr>
      <w:sz w:val="24"/>
      <w:lang w:val="x-none" w:eastAsia="x-none"/>
    </w:rPr>
  </w:style>
  <w:style w:type="character" w:customStyle="1" w:styleId="afff9">
    <w:name w:val="Основной Знак"/>
    <w:link w:val="afff8"/>
    <w:uiPriority w:val="99"/>
    <w:locked/>
    <w:rsid w:val="006C78DC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pple-converted-space">
    <w:name w:val="apple-converted-space"/>
    <w:rsid w:val="006C78DC"/>
  </w:style>
  <w:style w:type="character" w:customStyle="1" w:styleId="FontStyle11">
    <w:name w:val="Font Style11"/>
    <w:uiPriority w:val="99"/>
    <w:rsid w:val="006C78DC"/>
    <w:rPr>
      <w:rFonts w:ascii="Times New Roman" w:hAnsi="Times New Roman" w:cs="Times New Roman"/>
      <w:sz w:val="26"/>
      <w:szCs w:val="26"/>
    </w:rPr>
  </w:style>
  <w:style w:type="character" w:customStyle="1" w:styleId="S20">
    <w:name w:val="S_Маркированный Знак2"/>
    <w:rsid w:val="006C78DC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21">
    <w:name w:val="S_Заголовок 2"/>
    <w:basedOn w:val="21"/>
    <w:link w:val="S22"/>
    <w:rsid w:val="006C78DC"/>
    <w:pPr>
      <w:suppressAutoHyphens/>
    </w:pPr>
    <w:rPr>
      <w:b/>
      <w:bCs w:val="0"/>
      <w:i/>
      <w:iCs w:val="0"/>
      <w:lang w:eastAsia="ar-SA"/>
    </w:rPr>
  </w:style>
  <w:style w:type="character" w:customStyle="1" w:styleId="S22">
    <w:name w:val="S_Заголовок 2 Знак"/>
    <w:link w:val="S21"/>
    <w:rsid w:val="006C78DC"/>
    <w:rPr>
      <w:rFonts w:ascii="Times New Roman" w:eastAsia="Times New Roman" w:hAnsi="Times New Roman"/>
      <w:b/>
      <w:i/>
      <w:sz w:val="28"/>
      <w:szCs w:val="28"/>
      <w:lang w:val="x-none" w:eastAsia="ar-SA"/>
    </w:rPr>
  </w:style>
  <w:style w:type="paragraph" w:customStyle="1" w:styleId="S30">
    <w:name w:val="S_Заголовок 3"/>
    <w:basedOn w:val="30"/>
    <w:link w:val="S31"/>
    <w:rsid w:val="006C78DC"/>
    <w:pPr>
      <w:suppressAutoHyphens/>
      <w:spacing w:line="240" w:lineRule="auto"/>
      <w:ind w:firstLine="720"/>
      <w:jc w:val="both"/>
    </w:pPr>
    <w:rPr>
      <w:b/>
      <w:i/>
      <w:szCs w:val="28"/>
      <w:lang w:eastAsia="ar-SA"/>
    </w:rPr>
  </w:style>
  <w:style w:type="character" w:customStyle="1" w:styleId="S31">
    <w:name w:val="S_Заголовок 3 Знак"/>
    <w:link w:val="S30"/>
    <w:rsid w:val="006C78DC"/>
    <w:rPr>
      <w:rFonts w:ascii="Times New Roman" w:eastAsia="Times New Roman" w:hAnsi="Times New Roman"/>
      <w:b/>
      <w:i/>
      <w:sz w:val="28"/>
      <w:szCs w:val="28"/>
      <w:lang w:val="x-none" w:eastAsia="ar-SA"/>
    </w:rPr>
  </w:style>
  <w:style w:type="paragraph" w:customStyle="1" w:styleId="S40">
    <w:name w:val="S_Заголовок 4"/>
    <w:basedOn w:val="4"/>
    <w:rsid w:val="006C78DC"/>
    <w:pPr>
      <w:keepNext w:val="0"/>
      <w:suppressAutoHyphens/>
      <w:spacing w:before="0" w:after="0" w:line="240" w:lineRule="auto"/>
      <w:ind w:firstLine="284"/>
    </w:pPr>
    <w:rPr>
      <w:rFonts w:ascii="Times New Roman" w:hAnsi="Times New Roman"/>
      <w:bCs w:val="0"/>
      <w:i/>
      <w:u w:val="single"/>
      <w:lang w:eastAsia="ar-SA"/>
    </w:rPr>
  </w:style>
  <w:style w:type="paragraph" w:customStyle="1" w:styleId="1f3">
    <w:name w:val="Знак1"/>
    <w:basedOn w:val="a5"/>
    <w:rsid w:val="006C78DC"/>
    <w:pPr>
      <w:spacing w:before="100" w:beforeAutospacing="1" w:after="100" w:afterAutospacing="1" w:line="240" w:lineRule="auto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styleId="afffa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5"/>
    <w:link w:val="afffb"/>
    <w:uiPriority w:val="99"/>
    <w:unhideWhenUsed/>
    <w:rsid w:val="006C78DC"/>
    <w:pPr>
      <w:spacing w:line="240" w:lineRule="auto"/>
      <w:ind w:firstLine="0"/>
      <w:jc w:val="left"/>
    </w:pPr>
    <w:rPr>
      <w:sz w:val="20"/>
      <w:szCs w:val="20"/>
      <w:lang w:val="x-none" w:eastAsia="x-none"/>
    </w:rPr>
  </w:style>
  <w:style w:type="character" w:customStyle="1" w:styleId="afffb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link w:val="afffa"/>
    <w:uiPriority w:val="99"/>
    <w:rsid w:val="006C78DC"/>
    <w:rPr>
      <w:rFonts w:ascii="Times New Roman" w:eastAsia="Times New Roman" w:hAnsi="Times New Roman"/>
      <w:lang w:val="x-none" w:eastAsia="x-none"/>
    </w:rPr>
  </w:style>
  <w:style w:type="character" w:customStyle="1" w:styleId="ArNar">
    <w:name w:val="Обычный ArNar Знак"/>
    <w:link w:val="ArNar0"/>
    <w:locked/>
    <w:rsid w:val="006C78DC"/>
    <w:rPr>
      <w:rFonts w:ascii="Arial Narrow" w:hAnsi="Arial Narrow"/>
      <w:color w:val="000000"/>
    </w:rPr>
  </w:style>
  <w:style w:type="paragraph" w:customStyle="1" w:styleId="ArNar0">
    <w:name w:val="Обычный ArNar"/>
    <w:basedOn w:val="a5"/>
    <w:link w:val="ArNar"/>
    <w:rsid w:val="006C78DC"/>
    <w:pPr>
      <w:spacing w:line="240" w:lineRule="auto"/>
    </w:pPr>
    <w:rPr>
      <w:rFonts w:ascii="Arial Narrow" w:eastAsia="Calibri" w:hAnsi="Arial Narrow"/>
      <w:color w:val="000000"/>
      <w:sz w:val="20"/>
      <w:szCs w:val="20"/>
      <w:lang w:val="x-none" w:eastAsia="x-none"/>
    </w:rPr>
  </w:style>
  <w:style w:type="paragraph" w:customStyle="1" w:styleId="afffc">
    <w:name w:val="Перечисление + инт"/>
    <w:basedOn w:val="a5"/>
    <w:rsid w:val="006C78DC"/>
    <w:pPr>
      <w:tabs>
        <w:tab w:val="num" w:pos="1069"/>
      </w:tabs>
      <w:snapToGrid w:val="0"/>
      <w:spacing w:before="60" w:after="60" w:line="240" w:lineRule="auto"/>
      <w:ind w:left="1069" w:hanging="360"/>
    </w:pPr>
    <w:rPr>
      <w:rFonts w:ascii="Arial Narrow" w:hAnsi="Arial Narrow"/>
      <w:color w:val="000000"/>
      <w:sz w:val="22"/>
      <w:szCs w:val="20"/>
    </w:rPr>
  </w:style>
  <w:style w:type="paragraph" w:customStyle="1" w:styleId="2d">
    <w:name w:val="Текст с интервалом 2"/>
    <w:basedOn w:val="ArNar0"/>
    <w:rsid w:val="006C78DC"/>
    <w:pPr>
      <w:spacing w:before="60"/>
    </w:pPr>
  </w:style>
  <w:style w:type="paragraph" w:customStyle="1" w:styleId="afffd">
    <w:name w:val="Текст с интервалом"/>
    <w:basedOn w:val="ArNar0"/>
    <w:next w:val="ArNar0"/>
    <w:rsid w:val="006C78DC"/>
    <w:pPr>
      <w:spacing w:before="60" w:after="60"/>
    </w:pPr>
  </w:style>
  <w:style w:type="character" w:styleId="afffe">
    <w:name w:val="footnote reference"/>
    <w:aliases w:val="Знак сноски-FN"/>
    <w:uiPriority w:val="99"/>
    <w:unhideWhenUsed/>
    <w:rsid w:val="006C78DC"/>
    <w:rPr>
      <w:vertAlign w:val="superscript"/>
    </w:rPr>
  </w:style>
  <w:style w:type="paragraph" w:styleId="affff">
    <w:name w:val="List"/>
    <w:basedOn w:val="ArNar0"/>
    <w:next w:val="a5"/>
    <w:unhideWhenUsed/>
    <w:rsid w:val="006C78DC"/>
    <w:pPr>
      <w:spacing w:before="120" w:after="120"/>
    </w:pPr>
    <w:rPr>
      <w:u w:val="single"/>
    </w:rPr>
  </w:style>
  <w:style w:type="character" w:customStyle="1" w:styleId="udar">
    <w:name w:val="udar"/>
    <w:rsid w:val="006C78DC"/>
  </w:style>
  <w:style w:type="paragraph" w:styleId="affff0">
    <w:name w:val="Normal Indent"/>
    <w:aliases w:val="Заг_табл Знак,Заг_табл Знак Знак"/>
    <w:basedOn w:val="a5"/>
    <w:next w:val="a5"/>
    <w:link w:val="affff1"/>
    <w:autoRedefine/>
    <w:rsid w:val="006C78DC"/>
    <w:pPr>
      <w:widowControl w:val="0"/>
      <w:spacing w:before="120" w:line="240" w:lineRule="auto"/>
    </w:pPr>
    <w:rPr>
      <w:iCs/>
      <w:sz w:val="24"/>
      <w:lang w:val="x-none" w:eastAsia="x-none"/>
    </w:rPr>
  </w:style>
  <w:style w:type="character" w:customStyle="1" w:styleId="affff1">
    <w:name w:val="Обычный отступ Знак"/>
    <w:aliases w:val="Заг_табл Знак Знак1,Заг_табл Знак Знак Знак"/>
    <w:link w:val="affff0"/>
    <w:rsid w:val="006C78DC"/>
    <w:rPr>
      <w:rFonts w:ascii="Times New Roman" w:eastAsia="Times New Roman" w:hAnsi="Times New Roman"/>
      <w:iCs/>
      <w:sz w:val="24"/>
      <w:szCs w:val="24"/>
      <w:lang w:val="x-none" w:eastAsia="x-none"/>
    </w:rPr>
  </w:style>
  <w:style w:type="paragraph" w:customStyle="1" w:styleId="affff2">
    <w:name w:val="Колонтитул низ"/>
    <w:basedOn w:val="ae"/>
    <w:link w:val="affff3"/>
    <w:qFormat/>
    <w:rsid w:val="006C78DC"/>
    <w:pPr>
      <w:spacing w:line="240" w:lineRule="auto"/>
      <w:ind w:firstLine="454"/>
    </w:pPr>
    <w:rPr>
      <w:i/>
      <w:color w:val="333333"/>
      <w:sz w:val="20"/>
      <w:szCs w:val="20"/>
    </w:rPr>
  </w:style>
  <w:style w:type="character" w:customStyle="1" w:styleId="affff3">
    <w:name w:val="Колонтитул низ Знак"/>
    <w:link w:val="affff2"/>
    <w:rsid w:val="006C78DC"/>
    <w:rPr>
      <w:rFonts w:ascii="Times New Roman" w:eastAsia="Times New Roman" w:hAnsi="Times New Roman"/>
      <w:i/>
      <w:color w:val="333333"/>
      <w:lang w:val="x-none" w:eastAsia="x-none"/>
    </w:rPr>
  </w:style>
  <w:style w:type="paragraph" w:customStyle="1" w:styleId="affff4">
    <w:name w:val="Обычный текст"/>
    <w:basedOn w:val="a5"/>
    <w:link w:val="affff5"/>
    <w:qFormat/>
    <w:rsid w:val="006C78DC"/>
    <w:pPr>
      <w:spacing w:line="240" w:lineRule="auto"/>
    </w:pPr>
    <w:rPr>
      <w:szCs w:val="28"/>
      <w:lang w:val="x-none" w:eastAsia="x-none"/>
    </w:rPr>
  </w:style>
  <w:style w:type="character" w:customStyle="1" w:styleId="affff5">
    <w:name w:val="Обычный текст Знак"/>
    <w:link w:val="affff4"/>
    <w:rsid w:val="006C78DC"/>
    <w:rPr>
      <w:rFonts w:ascii="Times New Roman" w:eastAsia="Times New Roman" w:hAnsi="Times New Roman"/>
      <w:sz w:val="28"/>
      <w:szCs w:val="28"/>
      <w:lang w:val="x-none" w:eastAsia="x-none"/>
    </w:rPr>
  </w:style>
  <w:style w:type="paragraph" w:customStyle="1" w:styleId="affff6">
    <w:name w:val="Подчеркнутый"/>
    <w:basedOn w:val="a5"/>
    <w:link w:val="affff7"/>
    <w:semiHidden/>
    <w:rsid w:val="006C78DC"/>
    <w:pPr>
      <w:spacing w:line="360" w:lineRule="auto"/>
    </w:pPr>
    <w:rPr>
      <w:sz w:val="24"/>
      <w:u w:val="single"/>
      <w:lang w:val="x-none" w:eastAsia="x-none"/>
    </w:rPr>
  </w:style>
  <w:style w:type="character" w:customStyle="1" w:styleId="affff7">
    <w:name w:val="Подчеркнутый Знак"/>
    <w:link w:val="affff6"/>
    <w:semiHidden/>
    <w:rsid w:val="006C78DC"/>
    <w:rPr>
      <w:rFonts w:ascii="Times New Roman" w:eastAsia="Times New Roman" w:hAnsi="Times New Roman"/>
      <w:sz w:val="24"/>
      <w:szCs w:val="24"/>
      <w:u w:val="single"/>
      <w:lang w:val="x-none" w:eastAsia="x-none"/>
    </w:rPr>
  </w:style>
  <w:style w:type="paragraph" w:customStyle="1" w:styleId="S12">
    <w:name w:val="S_Заголовок 1"/>
    <w:basedOn w:val="a5"/>
    <w:rsid w:val="006C78DC"/>
    <w:pPr>
      <w:spacing w:line="240" w:lineRule="auto"/>
      <w:ind w:left="1287" w:hanging="360"/>
      <w:jc w:val="center"/>
    </w:pPr>
    <w:rPr>
      <w:b/>
      <w:caps/>
      <w:sz w:val="24"/>
    </w:rPr>
  </w:style>
  <w:style w:type="paragraph" w:customStyle="1" w:styleId="affff8">
    <w:name w:val="Знак Знак Знак Знак"/>
    <w:basedOn w:val="a5"/>
    <w:rsid w:val="006C78DC"/>
    <w:pPr>
      <w:spacing w:before="100" w:beforeAutospacing="1" w:after="100" w:afterAutospacing="1" w:line="240" w:lineRule="auto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2e">
    <w:name w:val="Знак Знак Знак Знак2"/>
    <w:basedOn w:val="a5"/>
    <w:rsid w:val="006C78DC"/>
    <w:pPr>
      <w:spacing w:before="100" w:beforeAutospacing="1" w:after="100" w:afterAutospacing="1" w:line="240" w:lineRule="auto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affff9">
    <w:name w:val="Знак"/>
    <w:basedOn w:val="a5"/>
    <w:rsid w:val="006C78DC"/>
    <w:pPr>
      <w:spacing w:line="240" w:lineRule="exact"/>
      <w:ind w:firstLine="0"/>
    </w:pPr>
    <w:rPr>
      <w:sz w:val="24"/>
      <w:lang w:val="en-US" w:eastAsia="en-US"/>
    </w:rPr>
  </w:style>
  <w:style w:type="paragraph" w:customStyle="1" w:styleId="62">
    <w:name w:val="Знак6"/>
    <w:basedOn w:val="a5"/>
    <w:rsid w:val="006C78DC"/>
    <w:pPr>
      <w:spacing w:line="240" w:lineRule="exact"/>
      <w:ind w:firstLine="0"/>
    </w:pPr>
    <w:rPr>
      <w:sz w:val="24"/>
      <w:lang w:val="en-US" w:eastAsia="en-US"/>
    </w:rPr>
  </w:style>
  <w:style w:type="paragraph" w:customStyle="1" w:styleId="1f4">
    <w:name w:val="Основной текст1"/>
    <w:basedOn w:val="a5"/>
    <w:rsid w:val="006C78DC"/>
    <w:pPr>
      <w:tabs>
        <w:tab w:val="left" w:pos="709"/>
      </w:tabs>
      <w:spacing w:line="240" w:lineRule="auto"/>
      <w:ind w:firstLine="0"/>
    </w:pPr>
    <w:rPr>
      <w:rFonts w:ascii="Arial" w:hAnsi="Arial"/>
      <w:sz w:val="24"/>
      <w:szCs w:val="20"/>
    </w:rPr>
  </w:style>
  <w:style w:type="paragraph" w:customStyle="1" w:styleId="1406">
    <w:name w:val="1406"/>
    <w:basedOn w:val="a5"/>
    <w:rsid w:val="006C78DC"/>
    <w:pPr>
      <w:autoSpaceDE w:val="0"/>
      <w:autoSpaceDN w:val="0"/>
      <w:spacing w:after="120" w:line="240" w:lineRule="auto"/>
      <w:ind w:firstLine="0"/>
      <w:jc w:val="center"/>
    </w:pPr>
    <w:rPr>
      <w:b/>
      <w:bCs/>
      <w:color w:val="000000"/>
      <w:szCs w:val="28"/>
    </w:rPr>
  </w:style>
  <w:style w:type="paragraph" w:customStyle="1" w:styleId="1460">
    <w:name w:val="1460"/>
    <w:basedOn w:val="a5"/>
    <w:rsid w:val="006C78DC"/>
    <w:pPr>
      <w:autoSpaceDE w:val="0"/>
      <w:autoSpaceDN w:val="0"/>
      <w:spacing w:before="120" w:line="240" w:lineRule="auto"/>
      <w:ind w:firstLine="0"/>
      <w:jc w:val="center"/>
    </w:pPr>
    <w:rPr>
      <w:b/>
      <w:bCs/>
      <w:color w:val="000000"/>
      <w:szCs w:val="28"/>
    </w:rPr>
  </w:style>
  <w:style w:type="paragraph" w:customStyle="1" w:styleId="1f5">
    <w:name w:val="Знак Знак Знак Знак1"/>
    <w:basedOn w:val="a5"/>
    <w:rsid w:val="006C78DC"/>
    <w:pPr>
      <w:spacing w:before="100" w:beforeAutospacing="1" w:after="100" w:afterAutospacing="1" w:line="240" w:lineRule="auto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51">
    <w:name w:val="Знак5"/>
    <w:basedOn w:val="a5"/>
    <w:rsid w:val="006C78DC"/>
    <w:pPr>
      <w:spacing w:line="240" w:lineRule="exact"/>
      <w:ind w:firstLine="0"/>
    </w:pPr>
    <w:rPr>
      <w:sz w:val="24"/>
      <w:lang w:val="en-US" w:eastAsia="en-US"/>
    </w:rPr>
  </w:style>
  <w:style w:type="paragraph" w:customStyle="1" w:styleId="FR2">
    <w:name w:val="FR2"/>
    <w:uiPriority w:val="99"/>
    <w:rsid w:val="006C78DC"/>
    <w:pPr>
      <w:widowControl w:val="0"/>
      <w:autoSpaceDE w:val="0"/>
      <w:autoSpaceDN w:val="0"/>
      <w:adjustRightInd w:val="0"/>
      <w:ind w:left="80" w:firstLine="120"/>
    </w:pPr>
    <w:rPr>
      <w:rFonts w:ascii="Arial" w:eastAsia="Times New Roman" w:hAnsi="Arial" w:cs="Arial"/>
      <w:sz w:val="12"/>
      <w:szCs w:val="12"/>
    </w:rPr>
  </w:style>
  <w:style w:type="paragraph" w:customStyle="1" w:styleId="42">
    <w:name w:val="Знак4"/>
    <w:basedOn w:val="a5"/>
    <w:rsid w:val="006C78DC"/>
    <w:pPr>
      <w:spacing w:line="240" w:lineRule="exact"/>
      <w:ind w:firstLine="0"/>
    </w:pPr>
    <w:rPr>
      <w:sz w:val="24"/>
      <w:lang w:val="en-US" w:eastAsia="en-US"/>
    </w:rPr>
  </w:style>
  <w:style w:type="paragraph" w:customStyle="1" w:styleId="3b">
    <w:name w:val="Знак3"/>
    <w:basedOn w:val="a5"/>
    <w:rsid w:val="006C78DC"/>
    <w:pPr>
      <w:spacing w:line="240" w:lineRule="exact"/>
      <w:ind w:firstLine="0"/>
    </w:pPr>
    <w:rPr>
      <w:sz w:val="24"/>
      <w:lang w:val="en-US" w:eastAsia="en-US"/>
    </w:rPr>
  </w:style>
  <w:style w:type="paragraph" w:customStyle="1" w:styleId="2f">
    <w:name w:val="Знак2"/>
    <w:basedOn w:val="a5"/>
    <w:rsid w:val="006C78DC"/>
    <w:pPr>
      <w:spacing w:line="240" w:lineRule="exact"/>
      <w:ind w:firstLine="0"/>
    </w:pPr>
    <w:rPr>
      <w:sz w:val="24"/>
      <w:lang w:val="en-US" w:eastAsia="en-US"/>
    </w:rPr>
  </w:style>
  <w:style w:type="paragraph" w:customStyle="1" w:styleId="2f0">
    <w:name w:val="Основной текст2"/>
    <w:basedOn w:val="a5"/>
    <w:rsid w:val="006C78DC"/>
    <w:pPr>
      <w:tabs>
        <w:tab w:val="left" w:pos="709"/>
      </w:tabs>
      <w:spacing w:line="240" w:lineRule="auto"/>
      <w:ind w:firstLine="0"/>
    </w:pPr>
    <w:rPr>
      <w:rFonts w:ascii="Arial" w:hAnsi="Arial"/>
      <w:sz w:val="24"/>
      <w:szCs w:val="20"/>
    </w:rPr>
  </w:style>
  <w:style w:type="character" w:customStyle="1" w:styleId="S13">
    <w:name w:val="S_Маркированный Знак1"/>
    <w:rsid w:val="006C78DC"/>
    <w:rPr>
      <w:sz w:val="24"/>
      <w:szCs w:val="24"/>
    </w:rPr>
  </w:style>
  <w:style w:type="paragraph" w:customStyle="1" w:styleId="S9">
    <w:name w:val="S_Таблица"/>
    <w:basedOn w:val="a5"/>
    <w:link w:val="S14"/>
    <w:autoRedefine/>
    <w:rsid w:val="006C78DC"/>
    <w:pPr>
      <w:spacing w:line="240" w:lineRule="auto"/>
      <w:ind w:firstLine="0"/>
      <w:jc w:val="right"/>
    </w:pPr>
    <w:rPr>
      <w:sz w:val="24"/>
      <w:lang w:val="x-none" w:eastAsia="x-none"/>
    </w:rPr>
  </w:style>
  <w:style w:type="character" w:customStyle="1" w:styleId="S14">
    <w:name w:val="S_Таблица Знак1"/>
    <w:link w:val="S9"/>
    <w:rsid w:val="006C78DC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ConsCell">
    <w:name w:val="ConsCell"/>
    <w:rsid w:val="006C78D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fffa">
    <w:name w:val="Текст в таблице ДБ"/>
    <w:basedOn w:val="a5"/>
    <w:rsid w:val="006C78DC"/>
    <w:pPr>
      <w:spacing w:line="240" w:lineRule="auto"/>
      <w:ind w:firstLine="0"/>
      <w:jc w:val="left"/>
    </w:pPr>
    <w:rPr>
      <w:sz w:val="24"/>
    </w:rPr>
  </w:style>
  <w:style w:type="paragraph" w:customStyle="1" w:styleId="affffb">
    <w:name w:val="Текст таблицы"/>
    <w:basedOn w:val="a5"/>
    <w:rsid w:val="006C78DC"/>
    <w:pPr>
      <w:spacing w:line="240" w:lineRule="auto"/>
      <w:ind w:firstLine="0"/>
      <w:jc w:val="center"/>
    </w:pPr>
    <w:rPr>
      <w:rFonts w:ascii="Arial" w:hAnsi="Arial"/>
      <w:sz w:val="24"/>
    </w:rPr>
  </w:style>
  <w:style w:type="paragraph" w:styleId="43">
    <w:name w:val="toc 4"/>
    <w:basedOn w:val="a5"/>
    <w:next w:val="a5"/>
    <w:autoRedefine/>
    <w:rsid w:val="006C78DC"/>
    <w:pPr>
      <w:ind w:left="440" w:firstLine="0"/>
      <w:jc w:val="left"/>
    </w:pPr>
    <w:rPr>
      <w:rFonts w:ascii="Calibri" w:eastAsia="Calibri" w:hAnsi="Calibri"/>
      <w:sz w:val="20"/>
      <w:szCs w:val="20"/>
      <w:lang w:eastAsia="en-US"/>
    </w:rPr>
  </w:style>
  <w:style w:type="paragraph" w:styleId="3c">
    <w:name w:val="List Bullet 3"/>
    <w:basedOn w:val="a5"/>
    <w:autoRedefine/>
    <w:rsid w:val="006C78DC"/>
    <w:pPr>
      <w:spacing w:line="360" w:lineRule="auto"/>
      <w:ind w:firstLine="0"/>
      <w:jc w:val="right"/>
    </w:pPr>
    <w:rPr>
      <w:rFonts w:ascii="Arial" w:hAnsi="Arial"/>
      <w:sz w:val="24"/>
      <w:szCs w:val="20"/>
      <w:lang w:eastAsia="en-US"/>
    </w:rPr>
  </w:style>
  <w:style w:type="paragraph" w:customStyle="1" w:styleId="affffc">
    <w:name w:val="Перечисление"/>
    <w:basedOn w:val="af0"/>
    <w:rsid w:val="006C78DC"/>
    <w:pPr>
      <w:spacing w:line="240" w:lineRule="auto"/>
      <w:ind w:firstLine="0"/>
    </w:pPr>
    <w:rPr>
      <w:sz w:val="24"/>
      <w:szCs w:val="20"/>
    </w:rPr>
  </w:style>
  <w:style w:type="paragraph" w:customStyle="1" w:styleId="affffd">
    <w:name w:val="Основной текст документа"/>
    <w:rsid w:val="006C78DC"/>
    <w:pPr>
      <w:spacing w:before="60" w:after="60"/>
      <w:ind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FR3">
    <w:name w:val="FR3"/>
    <w:rsid w:val="006C78DC"/>
    <w:pPr>
      <w:widowControl w:val="0"/>
      <w:autoSpaceDE w:val="0"/>
      <w:autoSpaceDN w:val="0"/>
      <w:adjustRightInd w:val="0"/>
      <w:spacing w:line="320" w:lineRule="auto"/>
      <w:ind w:firstLine="500"/>
    </w:pPr>
    <w:rPr>
      <w:rFonts w:ascii="Times New Roman" w:eastAsia="Times New Roman" w:hAnsi="Times New Roman"/>
      <w:sz w:val="18"/>
      <w:szCs w:val="18"/>
    </w:rPr>
  </w:style>
  <w:style w:type="character" w:customStyle="1" w:styleId="msoins0">
    <w:name w:val="msoins"/>
    <w:rsid w:val="006C78DC"/>
    <w:rPr>
      <w:color w:val="008080"/>
      <w:u w:val="single"/>
    </w:rPr>
  </w:style>
  <w:style w:type="character" w:customStyle="1" w:styleId="msodel0">
    <w:name w:val="msodel"/>
    <w:rsid w:val="006C78DC"/>
    <w:rPr>
      <w:strike/>
      <w:color w:val="FF0000"/>
    </w:rPr>
  </w:style>
  <w:style w:type="character" w:customStyle="1" w:styleId="msochangeprop0">
    <w:name w:val="msochangeprop"/>
    <w:rsid w:val="006C78DC"/>
    <w:rPr>
      <w:color w:val="000000"/>
    </w:rPr>
  </w:style>
  <w:style w:type="character" w:customStyle="1" w:styleId="FontStyle20">
    <w:name w:val="Font Style20"/>
    <w:rsid w:val="006C78DC"/>
    <w:rPr>
      <w:rFonts w:ascii="Times New Roman" w:hAnsi="Times New Roman" w:cs="Times New Roman"/>
      <w:i/>
      <w:iCs/>
      <w:sz w:val="18"/>
      <w:szCs w:val="18"/>
    </w:rPr>
  </w:style>
  <w:style w:type="paragraph" w:customStyle="1" w:styleId="Style21">
    <w:name w:val="Style21"/>
    <w:basedOn w:val="a5"/>
    <w:uiPriority w:val="99"/>
    <w:rsid w:val="006C78DC"/>
    <w:pPr>
      <w:widowControl w:val="0"/>
      <w:autoSpaceDE w:val="0"/>
      <w:autoSpaceDN w:val="0"/>
      <w:adjustRightInd w:val="0"/>
      <w:spacing w:line="324" w:lineRule="exact"/>
      <w:ind w:hanging="302"/>
      <w:jc w:val="left"/>
    </w:pPr>
    <w:rPr>
      <w:sz w:val="24"/>
    </w:rPr>
  </w:style>
  <w:style w:type="character" w:customStyle="1" w:styleId="FontStyle49">
    <w:name w:val="Font Style49"/>
    <w:uiPriority w:val="99"/>
    <w:rsid w:val="006C78DC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5"/>
    <w:uiPriority w:val="99"/>
    <w:rsid w:val="006C78DC"/>
    <w:pPr>
      <w:widowControl w:val="0"/>
      <w:autoSpaceDE w:val="0"/>
      <w:autoSpaceDN w:val="0"/>
      <w:adjustRightInd w:val="0"/>
      <w:spacing w:line="482" w:lineRule="exact"/>
      <w:ind w:firstLine="0"/>
      <w:jc w:val="left"/>
    </w:pPr>
    <w:rPr>
      <w:sz w:val="24"/>
    </w:rPr>
  </w:style>
  <w:style w:type="character" w:customStyle="1" w:styleId="FontStyle13">
    <w:name w:val="Font Style13"/>
    <w:uiPriority w:val="99"/>
    <w:rsid w:val="006C78DC"/>
    <w:rPr>
      <w:rFonts w:ascii="Arial Narrow" w:hAnsi="Arial Narrow" w:cs="Arial Narrow"/>
      <w:sz w:val="34"/>
      <w:szCs w:val="34"/>
    </w:rPr>
  </w:style>
  <w:style w:type="paragraph" w:customStyle="1" w:styleId="affffe">
    <w:name w:val="Таблица"/>
    <w:basedOn w:val="a5"/>
    <w:rsid w:val="006C78DC"/>
    <w:pPr>
      <w:widowControl w:val="0"/>
      <w:spacing w:line="264" w:lineRule="auto"/>
      <w:ind w:firstLine="0"/>
    </w:pPr>
    <w:rPr>
      <w:sz w:val="24"/>
      <w:szCs w:val="20"/>
    </w:rPr>
  </w:style>
  <w:style w:type="character" w:customStyle="1" w:styleId="211">
    <w:name w:val="Основной текст 2 Знак1"/>
    <w:rsid w:val="006C78DC"/>
    <w:rPr>
      <w:rFonts w:ascii="Times New Roman" w:eastAsia="Times New Roman" w:hAnsi="Times New Roman" w:cs="Times New Roman"/>
      <w:sz w:val="24"/>
      <w:szCs w:val="24"/>
    </w:rPr>
  </w:style>
  <w:style w:type="paragraph" w:styleId="afffff">
    <w:name w:val="Body Text First Indent"/>
    <w:basedOn w:val="af0"/>
    <w:link w:val="afffff0"/>
    <w:rsid w:val="006C78DC"/>
    <w:pPr>
      <w:spacing w:after="120" w:line="240" w:lineRule="auto"/>
      <w:ind w:firstLine="210"/>
      <w:jc w:val="left"/>
    </w:pPr>
  </w:style>
  <w:style w:type="character" w:customStyle="1" w:styleId="afffff0">
    <w:name w:val="Красная строка Знак"/>
    <w:link w:val="afffff"/>
    <w:rsid w:val="006C78DC"/>
    <w:rPr>
      <w:rFonts w:ascii="Times New Roman" w:eastAsia="Times New Roman" w:hAnsi="Times New Roman"/>
      <w:sz w:val="28"/>
      <w:szCs w:val="24"/>
      <w:lang w:val="x-none" w:eastAsia="x-none"/>
    </w:rPr>
  </w:style>
  <w:style w:type="paragraph" w:customStyle="1" w:styleId="bodytext">
    <w:name w:val="body_text"/>
    <w:rsid w:val="006C78DC"/>
    <w:pPr>
      <w:ind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2f1">
    <w:name w:val="çàãîëîâîê 2"/>
    <w:basedOn w:val="a5"/>
    <w:next w:val="a5"/>
    <w:rsid w:val="006C78DC"/>
    <w:pPr>
      <w:keepNext/>
      <w:spacing w:line="360" w:lineRule="auto"/>
      <w:jc w:val="right"/>
    </w:pPr>
    <w:rPr>
      <w:b/>
      <w:sz w:val="24"/>
      <w:szCs w:val="20"/>
    </w:rPr>
  </w:style>
  <w:style w:type="paragraph" w:styleId="afffff1">
    <w:name w:val="Plain Text"/>
    <w:basedOn w:val="a5"/>
    <w:link w:val="1f6"/>
    <w:rsid w:val="006C78DC"/>
    <w:pPr>
      <w:spacing w:line="240" w:lineRule="auto"/>
      <w:jc w:val="left"/>
    </w:pPr>
    <w:rPr>
      <w:rFonts w:ascii="Courier New" w:hAnsi="Courier New"/>
      <w:sz w:val="24"/>
      <w:lang w:val="x-none" w:eastAsia="x-none"/>
    </w:rPr>
  </w:style>
  <w:style w:type="character" w:customStyle="1" w:styleId="afffff2">
    <w:name w:val="Текст Знак"/>
    <w:uiPriority w:val="99"/>
    <w:semiHidden/>
    <w:rsid w:val="006C78DC"/>
    <w:rPr>
      <w:rFonts w:ascii="Consolas" w:eastAsia="Times New Roman" w:hAnsi="Consolas"/>
      <w:sz w:val="21"/>
      <w:szCs w:val="21"/>
    </w:rPr>
  </w:style>
  <w:style w:type="character" w:customStyle="1" w:styleId="1f6">
    <w:name w:val="Текст Знак1"/>
    <w:link w:val="afffff1"/>
    <w:rsid w:val="006C78DC"/>
    <w:rPr>
      <w:rFonts w:ascii="Courier New" w:eastAsia="Times New Roman" w:hAnsi="Courier New"/>
      <w:sz w:val="24"/>
      <w:szCs w:val="24"/>
      <w:lang w:val="x-none" w:eastAsia="x-none"/>
    </w:rPr>
  </w:style>
  <w:style w:type="character" w:customStyle="1" w:styleId="afffff3">
    <w:name w:val="Знак Знак Знак"/>
    <w:rsid w:val="006C78DC"/>
    <w:rPr>
      <w:rFonts w:ascii="Courier New" w:hAnsi="Courier New"/>
      <w:lang w:val="ru-RU" w:eastAsia="ru-RU" w:bidi="ar-SA"/>
    </w:rPr>
  </w:style>
  <w:style w:type="paragraph" w:customStyle="1" w:styleId="afffff4">
    <w:name w:val="Комментарий"/>
    <w:basedOn w:val="a5"/>
    <w:next w:val="a5"/>
    <w:rsid w:val="006C78DC"/>
    <w:pPr>
      <w:widowControl w:val="0"/>
      <w:autoSpaceDE w:val="0"/>
      <w:autoSpaceDN w:val="0"/>
      <w:adjustRightInd w:val="0"/>
      <w:spacing w:line="240" w:lineRule="auto"/>
      <w:ind w:left="170"/>
    </w:pPr>
    <w:rPr>
      <w:rFonts w:ascii="Arial" w:hAnsi="Arial"/>
      <w:i/>
      <w:iCs/>
      <w:color w:val="800080"/>
      <w:sz w:val="20"/>
      <w:szCs w:val="20"/>
    </w:rPr>
  </w:style>
  <w:style w:type="paragraph" w:customStyle="1" w:styleId="Report">
    <w:name w:val="Report"/>
    <w:basedOn w:val="a5"/>
    <w:rsid w:val="006C78DC"/>
    <w:pPr>
      <w:spacing w:line="360" w:lineRule="auto"/>
      <w:ind w:firstLine="567"/>
    </w:pPr>
    <w:rPr>
      <w:sz w:val="24"/>
      <w:szCs w:val="20"/>
    </w:rPr>
  </w:style>
  <w:style w:type="paragraph" w:customStyle="1" w:styleId="121">
    <w:name w:val="Основной текст.Основной текст12"/>
    <w:rsid w:val="006C78DC"/>
    <w:pPr>
      <w:ind w:firstLine="709"/>
    </w:pPr>
    <w:rPr>
      <w:rFonts w:ascii="Times New Roman" w:eastAsia="Times New Roman" w:hAnsi="Times New Roman"/>
      <w:color w:val="000000"/>
      <w:sz w:val="28"/>
    </w:rPr>
  </w:style>
  <w:style w:type="paragraph" w:customStyle="1" w:styleId="1f7">
    <w:name w:val="Основной текст с отступом.Мой Заголовок 1"/>
    <w:basedOn w:val="a5"/>
    <w:rsid w:val="006C78DC"/>
    <w:pPr>
      <w:widowControl w:val="0"/>
      <w:spacing w:line="240" w:lineRule="auto"/>
      <w:ind w:firstLine="720"/>
    </w:pPr>
    <w:rPr>
      <w:szCs w:val="20"/>
    </w:rPr>
  </w:style>
  <w:style w:type="paragraph" w:customStyle="1" w:styleId="BodyText21">
    <w:name w:val="Body Text 2.Мой Заголовок 1"/>
    <w:rsid w:val="006C78DC"/>
    <w:pPr>
      <w:ind w:firstLine="709"/>
      <w:jc w:val="both"/>
    </w:pPr>
    <w:rPr>
      <w:rFonts w:ascii="Times New Roman" w:eastAsia="Times New Roman" w:hAnsi="Times New Roman"/>
      <w:sz w:val="28"/>
    </w:rPr>
  </w:style>
  <w:style w:type="character" w:customStyle="1" w:styleId="afffff5">
    <w:name w:val="Символ сноски"/>
    <w:rsid w:val="006C78DC"/>
  </w:style>
  <w:style w:type="paragraph" w:customStyle="1" w:styleId="CharChar">
    <w:name w:val="Char Char"/>
    <w:basedOn w:val="a5"/>
    <w:rsid w:val="006C78DC"/>
    <w:pPr>
      <w:autoSpaceDE w:val="0"/>
      <w:autoSpaceDN w:val="0"/>
      <w:spacing w:after="160" w:line="240" w:lineRule="exact"/>
      <w:jc w:val="left"/>
    </w:pPr>
    <w:rPr>
      <w:rFonts w:ascii="Arial" w:eastAsia="MS Mincho" w:hAnsi="Arial" w:cs="Arial"/>
      <w:b/>
      <w:sz w:val="20"/>
      <w:szCs w:val="20"/>
      <w:lang w:val="en-US" w:eastAsia="de-DE"/>
    </w:rPr>
  </w:style>
  <w:style w:type="paragraph" w:customStyle="1" w:styleId="Style2">
    <w:name w:val="Style2"/>
    <w:basedOn w:val="a5"/>
    <w:uiPriority w:val="99"/>
    <w:rsid w:val="006C78DC"/>
    <w:pPr>
      <w:widowControl w:val="0"/>
      <w:autoSpaceDE w:val="0"/>
      <w:autoSpaceDN w:val="0"/>
      <w:adjustRightInd w:val="0"/>
      <w:spacing w:line="182" w:lineRule="exact"/>
      <w:jc w:val="left"/>
    </w:pPr>
    <w:rPr>
      <w:sz w:val="24"/>
    </w:rPr>
  </w:style>
  <w:style w:type="paragraph" w:customStyle="1" w:styleId="Style6">
    <w:name w:val="Style6"/>
    <w:basedOn w:val="a5"/>
    <w:uiPriority w:val="99"/>
    <w:rsid w:val="006C78DC"/>
    <w:pPr>
      <w:widowControl w:val="0"/>
      <w:autoSpaceDE w:val="0"/>
      <w:autoSpaceDN w:val="0"/>
      <w:adjustRightInd w:val="0"/>
      <w:spacing w:line="346" w:lineRule="exact"/>
      <w:jc w:val="left"/>
    </w:pPr>
    <w:rPr>
      <w:sz w:val="24"/>
    </w:rPr>
  </w:style>
  <w:style w:type="paragraph" w:customStyle="1" w:styleId="Style7">
    <w:name w:val="Style7"/>
    <w:basedOn w:val="a5"/>
    <w:uiPriority w:val="99"/>
    <w:rsid w:val="006C78DC"/>
    <w:pPr>
      <w:widowControl w:val="0"/>
      <w:autoSpaceDE w:val="0"/>
      <w:autoSpaceDN w:val="0"/>
      <w:adjustRightInd w:val="0"/>
      <w:spacing w:line="240" w:lineRule="auto"/>
      <w:jc w:val="left"/>
    </w:pPr>
    <w:rPr>
      <w:sz w:val="24"/>
    </w:rPr>
  </w:style>
  <w:style w:type="paragraph" w:customStyle="1" w:styleId="Style8">
    <w:name w:val="Style8"/>
    <w:basedOn w:val="a5"/>
    <w:uiPriority w:val="99"/>
    <w:rsid w:val="006C78DC"/>
    <w:pPr>
      <w:widowControl w:val="0"/>
      <w:autoSpaceDE w:val="0"/>
      <w:autoSpaceDN w:val="0"/>
      <w:adjustRightInd w:val="0"/>
      <w:spacing w:line="163" w:lineRule="exact"/>
      <w:jc w:val="center"/>
    </w:pPr>
    <w:rPr>
      <w:sz w:val="24"/>
    </w:rPr>
  </w:style>
  <w:style w:type="paragraph" w:customStyle="1" w:styleId="Style9">
    <w:name w:val="Style9"/>
    <w:basedOn w:val="a5"/>
    <w:uiPriority w:val="99"/>
    <w:rsid w:val="006C78DC"/>
    <w:pPr>
      <w:widowControl w:val="0"/>
      <w:autoSpaceDE w:val="0"/>
      <w:autoSpaceDN w:val="0"/>
      <w:adjustRightInd w:val="0"/>
      <w:spacing w:line="240" w:lineRule="auto"/>
      <w:jc w:val="left"/>
    </w:pPr>
    <w:rPr>
      <w:sz w:val="24"/>
    </w:rPr>
  </w:style>
  <w:style w:type="paragraph" w:customStyle="1" w:styleId="Style11">
    <w:name w:val="Style11"/>
    <w:basedOn w:val="a5"/>
    <w:uiPriority w:val="99"/>
    <w:rsid w:val="006C78DC"/>
    <w:pPr>
      <w:widowControl w:val="0"/>
      <w:autoSpaceDE w:val="0"/>
      <w:autoSpaceDN w:val="0"/>
      <w:adjustRightInd w:val="0"/>
      <w:spacing w:line="158" w:lineRule="exact"/>
      <w:ind w:firstLine="154"/>
      <w:jc w:val="left"/>
    </w:pPr>
    <w:rPr>
      <w:sz w:val="24"/>
    </w:rPr>
  </w:style>
  <w:style w:type="paragraph" w:customStyle="1" w:styleId="Style10">
    <w:name w:val="Style10"/>
    <w:basedOn w:val="a5"/>
    <w:uiPriority w:val="99"/>
    <w:rsid w:val="006C78DC"/>
    <w:pPr>
      <w:widowControl w:val="0"/>
      <w:autoSpaceDE w:val="0"/>
      <w:autoSpaceDN w:val="0"/>
      <w:adjustRightInd w:val="0"/>
      <w:spacing w:line="163" w:lineRule="exact"/>
      <w:ind w:firstLine="115"/>
      <w:jc w:val="left"/>
    </w:pPr>
    <w:rPr>
      <w:sz w:val="24"/>
    </w:rPr>
  </w:style>
  <w:style w:type="paragraph" w:customStyle="1" w:styleId="Style12">
    <w:name w:val="Style12"/>
    <w:basedOn w:val="a5"/>
    <w:uiPriority w:val="99"/>
    <w:rsid w:val="006C78DC"/>
    <w:pPr>
      <w:widowControl w:val="0"/>
      <w:autoSpaceDE w:val="0"/>
      <w:autoSpaceDN w:val="0"/>
      <w:adjustRightInd w:val="0"/>
      <w:spacing w:line="163" w:lineRule="exact"/>
      <w:jc w:val="right"/>
    </w:pPr>
    <w:rPr>
      <w:sz w:val="24"/>
    </w:rPr>
  </w:style>
  <w:style w:type="paragraph" w:customStyle="1" w:styleId="Style13">
    <w:name w:val="Style13"/>
    <w:basedOn w:val="a5"/>
    <w:uiPriority w:val="99"/>
    <w:rsid w:val="006C78DC"/>
    <w:pPr>
      <w:widowControl w:val="0"/>
      <w:autoSpaceDE w:val="0"/>
      <w:autoSpaceDN w:val="0"/>
      <w:adjustRightInd w:val="0"/>
      <w:spacing w:line="161" w:lineRule="exact"/>
      <w:ind w:firstLine="62"/>
      <w:jc w:val="left"/>
    </w:pPr>
    <w:rPr>
      <w:sz w:val="24"/>
    </w:rPr>
  </w:style>
  <w:style w:type="paragraph" w:customStyle="1" w:styleId="Style15">
    <w:name w:val="Style15"/>
    <w:basedOn w:val="a5"/>
    <w:rsid w:val="006C78DC"/>
    <w:pPr>
      <w:widowControl w:val="0"/>
      <w:autoSpaceDE w:val="0"/>
      <w:autoSpaceDN w:val="0"/>
      <w:adjustRightInd w:val="0"/>
      <w:spacing w:line="240" w:lineRule="auto"/>
      <w:jc w:val="left"/>
    </w:pPr>
    <w:rPr>
      <w:sz w:val="24"/>
    </w:rPr>
  </w:style>
  <w:style w:type="paragraph" w:customStyle="1" w:styleId="Style14">
    <w:name w:val="Style14"/>
    <w:basedOn w:val="a5"/>
    <w:uiPriority w:val="99"/>
    <w:rsid w:val="006C78DC"/>
    <w:pPr>
      <w:widowControl w:val="0"/>
      <w:autoSpaceDE w:val="0"/>
      <w:autoSpaceDN w:val="0"/>
      <w:adjustRightInd w:val="0"/>
      <w:spacing w:line="240" w:lineRule="auto"/>
      <w:jc w:val="left"/>
    </w:pPr>
    <w:rPr>
      <w:sz w:val="24"/>
    </w:rPr>
  </w:style>
  <w:style w:type="paragraph" w:customStyle="1" w:styleId="Style3">
    <w:name w:val="Style3"/>
    <w:basedOn w:val="a5"/>
    <w:uiPriority w:val="99"/>
    <w:rsid w:val="006C78DC"/>
    <w:pPr>
      <w:widowControl w:val="0"/>
      <w:autoSpaceDE w:val="0"/>
      <w:autoSpaceDN w:val="0"/>
      <w:adjustRightInd w:val="0"/>
      <w:spacing w:line="232" w:lineRule="exact"/>
      <w:ind w:firstLine="408"/>
    </w:pPr>
    <w:rPr>
      <w:sz w:val="24"/>
    </w:rPr>
  </w:style>
  <w:style w:type="paragraph" w:customStyle="1" w:styleId="CharChar1">
    <w:name w:val="Char Char1"/>
    <w:basedOn w:val="a5"/>
    <w:rsid w:val="006C78DC"/>
    <w:pPr>
      <w:autoSpaceDE w:val="0"/>
      <w:autoSpaceDN w:val="0"/>
      <w:spacing w:after="160" w:line="240" w:lineRule="exact"/>
      <w:jc w:val="left"/>
    </w:pPr>
    <w:rPr>
      <w:rFonts w:ascii="Arial" w:eastAsia="MS Mincho" w:hAnsi="Arial" w:cs="Arial"/>
      <w:b/>
      <w:sz w:val="20"/>
      <w:szCs w:val="20"/>
      <w:lang w:val="en-US" w:eastAsia="de-DE"/>
    </w:rPr>
  </w:style>
  <w:style w:type="character" w:customStyle="1" w:styleId="FontStyle19">
    <w:name w:val="Font Style19"/>
    <w:rsid w:val="006C78DC"/>
    <w:rPr>
      <w:rFonts w:ascii="Times New Roman" w:hAnsi="Times New Roman" w:cs="Times New Roman"/>
      <w:sz w:val="14"/>
      <w:szCs w:val="14"/>
    </w:rPr>
  </w:style>
  <w:style w:type="character" w:customStyle="1" w:styleId="FontStyle21">
    <w:name w:val="Font Style21"/>
    <w:rsid w:val="006C78DC"/>
    <w:rPr>
      <w:rFonts w:ascii="Times New Roman" w:hAnsi="Times New Roman" w:cs="Times New Roman"/>
      <w:b/>
      <w:bCs/>
      <w:sz w:val="12"/>
      <w:szCs w:val="12"/>
    </w:rPr>
  </w:style>
  <w:style w:type="paragraph" w:customStyle="1" w:styleId="xl62">
    <w:name w:val="xl62"/>
    <w:basedOn w:val="a5"/>
    <w:rsid w:val="006C78D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18"/>
      <w:szCs w:val="18"/>
    </w:rPr>
  </w:style>
  <w:style w:type="character" w:customStyle="1" w:styleId="FontStyle15">
    <w:name w:val="Font Style15"/>
    <w:uiPriority w:val="99"/>
    <w:rsid w:val="006C78DC"/>
    <w:rPr>
      <w:rFonts w:ascii="Arial Narrow" w:hAnsi="Arial Narrow" w:cs="Arial Narrow"/>
      <w:sz w:val="34"/>
      <w:szCs w:val="34"/>
    </w:rPr>
  </w:style>
  <w:style w:type="paragraph" w:customStyle="1" w:styleId="afffff6">
    <w:name w:val="Îáû÷íûé"/>
    <w:rsid w:val="006C78DC"/>
    <w:rPr>
      <w:rFonts w:ascii="Times New Roman" w:eastAsia="Times New Roman" w:hAnsi="Times New Roman"/>
      <w:sz w:val="24"/>
    </w:rPr>
  </w:style>
  <w:style w:type="paragraph" w:styleId="afffff7">
    <w:name w:val="Block Text"/>
    <w:basedOn w:val="a5"/>
    <w:rsid w:val="006C78DC"/>
    <w:pPr>
      <w:spacing w:line="240" w:lineRule="auto"/>
      <w:ind w:left="-709" w:right="43" w:firstLine="851"/>
    </w:pPr>
    <w:rPr>
      <w:szCs w:val="20"/>
    </w:rPr>
  </w:style>
  <w:style w:type="paragraph" w:customStyle="1" w:styleId="xl24">
    <w:name w:val="xl24"/>
    <w:basedOn w:val="a5"/>
    <w:rsid w:val="006C78DC"/>
    <w:pPr>
      <w:spacing w:before="100" w:beforeAutospacing="1" w:after="100" w:afterAutospacing="1" w:line="240" w:lineRule="auto"/>
      <w:ind w:firstLine="0"/>
      <w:jc w:val="center"/>
    </w:pPr>
    <w:rPr>
      <w:sz w:val="24"/>
    </w:rPr>
  </w:style>
  <w:style w:type="paragraph" w:customStyle="1" w:styleId="xl35">
    <w:name w:val="xl35"/>
    <w:basedOn w:val="a5"/>
    <w:rsid w:val="006C7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sz w:val="24"/>
    </w:rPr>
  </w:style>
  <w:style w:type="paragraph" w:customStyle="1" w:styleId="Iauiue">
    <w:name w:val="Iau?iue"/>
    <w:rsid w:val="006C78DC"/>
    <w:pPr>
      <w:widowControl w:val="0"/>
    </w:pPr>
    <w:rPr>
      <w:rFonts w:ascii="Times New Roman" w:eastAsia="Times New Roman" w:hAnsi="Times New Roman"/>
    </w:rPr>
  </w:style>
  <w:style w:type="paragraph" w:customStyle="1" w:styleId="caaieiaie2">
    <w:name w:val="caaieiaie 2"/>
    <w:basedOn w:val="Iauiue"/>
    <w:next w:val="Iauiue"/>
    <w:rsid w:val="006C78DC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xl25">
    <w:name w:val="xl25"/>
    <w:basedOn w:val="a5"/>
    <w:rsid w:val="006C78DC"/>
    <w:pP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4"/>
    </w:rPr>
  </w:style>
  <w:style w:type="paragraph" w:customStyle="1" w:styleId="xl26">
    <w:name w:val="xl26"/>
    <w:basedOn w:val="a5"/>
    <w:rsid w:val="006C78DC"/>
    <w:pPr>
      <w:spacing w:before="100" w:beforeAutospacing="1" w:after="100" w:afterAutospacing="1" w:line="240" w:lineRule="auto"/>
      <w:ind w:firstLine="0"/>
      <w:jc w:val="center"/>
      <w:textAlignment w:val="center"/>
    </w:pPr>
    <w:rPr>
      <w:sz w:val="22"/>
      <w:szCs w:val="22"/>
    </w:rPr>
  </w:style>
  <w:style w:type="paragraph" w:customStyle="1" w:styleId="xl27">
    <w:name w:val="xl27"/>
    <w:basedOn w:val="a5"/>
    <w:rsid w:val="006C78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16"/>
      <w:szCs w:val="16"/>
    </w:rPr>
  </w:style>
  <w:style w:type="paragraph" w:customStyle="1" w:styleId="xl28">
    <w:name w:val="xl28"/>
    <w:basedOn w:val="a5"/>
    <w:rsid w:val="006C78DC"/>
    <w:pP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29">
    <w:name w:val="xl29"/>
    <w:basedOn w:val="a5"/>
    <w:rsid w:val="006C7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2"/>
      <w:szCs w:val="22"/>
    </w:rPr>
  </w:style>
  <w:style w:type="paragraph" w:customStyle="1" w:styleId="xl30">
    <w:name w:val="xl30"/>
    <w:basedOn w:val="a5"/>
    <w:rsid w:val="006C78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2"/>
      <w:szCs w:val="22"/>
    </w:rPr>
  </w:style>
  <w:style w:type="paragraph" w:customStyle="1" w:styleId="xl31">
    <w:name w:val="xl31"/>
    <w:basedOn w:val="a5"/>
    <w:rsid w:val="006C7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2"/>
      <w:szCs w:val="22"/>
    </w:rPr>
  </w:style>
  <w:style w:type="paragraph" w:customStyle="1" w:styleId="xl32">
    <w:name w:val="xl32"/>
    <w:basedOn w:val="a5"/>
    <w:rsid w:val="006C78DC"/>
    <w:pP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33">
    <w:name w:val="xl33"/>
    <w:basedOn w:val="a5"/>
    <w:rsid w:val="006C78DC"/>
    <w:pP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34">
    <w:name w:val="xl34"/>
    <w:basedOn w:val="a5"/>
    <w:rsid w:val="006C7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36">
    <w:name w:val="xl36"/>
    <w:basedOn w:val="a5"/>
    <w:rsid w:val="006C78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37">
    <w:name w:val="xl37"/>
    <w:basedOn w:val="a5"/>
    <w:rsid w:val="006C78DC"/>
    <w:pP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38">
    <w:name w:val="xl38"/>
    <w:basedOn w:val="a5"/>
    <w:rsid w:val="006C7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16"/>
      <w:szCs w:val="16"/>
    </w:rPr>
  </w:style>
  <w:style w:type="paragraph" w:customStyle="1" w:styleId="xl39">
    <w:name w:val="xl39"/>
    <w:basedOn w:val="a5"/>
    <w:rsid w:val="006C78D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16"/>
      <w:szCs w:val="16"/>
    </w:rPr>
  </w:style>
  <w:style w:type="paragraph" w:customStyle="1" w:styleId="xl40">
    <w:name w:val="xl40"/>
    <w:basedOn w:val="a5"/>
    <w:rsid w:val="006C78DC"/>
    <w:pPr>
      <w:spacing w:before="100" w:beforeAutospacing="1" w:after="100" w:afterAutospacing="1" w:line="240" w:lineRule="auto"/>
      <w:ind w:firstLine="0"/>
      <w:jc w:val="center"/>
    </w:pPr>
    <w:rPr>
      <w:sz w:val="24"/>
    </w:rPr>
  </w:style>
  <w:style w:type="paragraph" w:customStyle="1" w:styleId="xl41">
    <w:name w:val="xl41"/>
    <w:basedOn w:val="a5"/>
    <w:rsid w:val="006C7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4"/>
    </w:rPr>
  </w:style>
  <w:style w:type="paragraph" w:customStyle="1" w:styleId="xl42">
    <w:name w:val="xl42"/>
    <w:basedOn w:val="a5"/>
    <w:rsid w:val="006C78DC"/>
    <w:pPr>
      <w:spacing w:before="100" w:beforeAutospacing="1" w:after="100" w:afterAutospacing="1" w:line="240" w:lineRule="auto"/>
      <w:ind w:firstLine="0"/>
      <w:jc w:val="center"/>
      <w:textAlignment w:val="center"/>
    </w:pPr>
    <w:rPr>
      <w:sz w:val="22"/>
      <w:szCs w:val="22"/>
    </w:rPr>
  </w:style>
  <w:style w:type="paragraph" w:customStyle="1" w:styleId="xl43">
    <w:name w:val="xl43"/>
    <w:basedOn w:val="a5"/>
    <w:rsid w:val="006C7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44">
    <w:name w:val="xl44"/>
    <w:basedOn w:val="a5"/>
    <w:rsid w:val="006C7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45">
    <w:name w:val="xl45"/>
    <w:basedOn w:val="a5"/>
    <w:rsid w:val="006C7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2"/>
      <w:szCs w:val="22"/>
    </w:rPr>
  </w:style>
  <w:style w:type="paragraph" w:customStyle="1" w:styleId="xl46">
    <w:name w:val="xl46"/>
    <w:basedOn w:val="a5"/>
    <w:rsid w:val="006C7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2"/>
      <w:szCs w:val="22"/>
    </w:rPr>
  </w:style>
  <w:style w:type="paragraph" w:customStyle="1" w:styleId="xl47">
    <w:name w:val="xl47"/>
    <w:basedOn w:val="a5"/>
    <w:rsid w:val="006C7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48">
    <w:name w:val="xl48"/>
    <w:basedOn w:val="a5"/>
    <w:rsid w:val="006C7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4"/>
    </w:rPr>
  </w:style>
  <w:style w:type="paragraph" w:customStyle="1" w:styleId="xl49">
    <w:name w:val="xl49"/>
    <w:basedOn w:val="a5"/>
    <w:rsid w:val="006C7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50">
    <w:name w:val="xl50"/>
    <w:basedOn w:val="a5"/>
    <w:rsid w:val="006C7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4"/>
    </w:rPr>
  </w:style>
  <w:style w:type="paragraph" w:customStyle="1" w:styleId="xl51">
    <w:name w:val="xl51"/>
    <w:basedOn w:val="a5"/>
    <w:rsid w:val="006C78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52">
    <w:name w:val="xl52"/>
    <w:basedOn w:val="a5"/>
    <w:rsid w:val="006C78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53">
    <w:name w:val="xl53"/>
    <w:basedOn w:val="a5"/>
    <w:rsid w:val="006C78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54">
    <w:name w:val="xl54"/>
    <w:basedOn w:val="a5"/>
    <w:rsid w:val="006C78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4"/>
    </w:rPr>
  </w:style>
  <w:style w:type="paragraph" w:customStyle="1" w:styleId="xl55">
    <w:name w:val="xl55"/>
    <w:basedOn w:val="a5"/>
    <w:rsid w:val="006C78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56">
    <w:name w:val="xl56"/>
    <w:basedOn w:val="a5"/>
    <w:rsid w:val="006C78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4"/>
    </w:rPr>
  </w:style>
  <w:style w:type="paragraph" w:customStyle="1" w:styleId="xl57">
    <w:name w:val="xl57"/>
    <w:basedOn w:val="a5"/>
    <w:rsid w:val="006C78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4"/>
    </w:rPr>
  </w:style>
  <w:style w:type="paragraph" w:customStyle="1" w:styleId="xl58">
    <w:name w:val="xl58"/>
    <w:basedOn w:val="a5"/>
    <w:rsid w:val="006C78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59">
    <w:name w:val="xl59"/>
    <w:basedOn w:val="a5"/>
    <w:rsid w:val="006C78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60">
    <w:name w:val="xl60"/>
    <w:basedOn w:val="a5"/>
    <w:rsid w:val="006C78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4"/>
    </w:rPr>
  </w:style>
  <w:style w:type="paragraph" w:customStyle="1" w:styleId="xl61">
    <w:name w:val="xl61"/>
    <w:basedOn w:val="a5"/>
    <w:rsid w:val="006C78DC"/>
    <w:pP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65">
    <w:name w:val="xl65"/>
    <w:basedOn w:val="a5"/>
    <w:rsid w:val="006C78DC"/>
    <w:pPr>
      <w:spacing w:before="100" w:beforeAutospacing="1" w:after="100" w:afterAutospacing="1" w:line="240" w:lineRule="auto"/>
      <w:ind w:firstLine="0"/>
      <w:jc w:val="center"/>
      <w:textAlignment w:val="center"/>
    </w:pPr>
    <w:rPr>
      <w:sz w:val="22"/>
      <w:szCs w:val="22"/>
    </w:rPr>
  </w:style>
  <w:style w:type="paragraph" w:customStyle="1" w:styleId="xl66">
    <w:name w:val="xl66"/>
    <w:basedOn w:val="a5"/>
    <w:rsid w:val="006C78DC"/>
    <w:pP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67">
    <w:name w:val="xl67"/>
    <w:basedOn w:val="a5"/>
    <w:rsid w:val="006C78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68">
    <w:name w:val="xl68"/>
    <w:basedOn w:val="a5"/>
    <w:rsid w:val="006C78DC"/>
    <w:pP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69">
    <w:name w:val="xl69"/>
    <w:basedOn w:val="a5"/>
    <w:rsid w:val="006C7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70">
    <w:name w:val="xl70"/>
    <w:basedOn w:val="a5"/>
    <w:rsid w:val="006C7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4"/>
    </w:rPr>
  </w:style>
  <w:style w:type="paragraph" w:customStyle="1" w:styleId="xl71">
    <w:name w:val="xl71"/>
    <w:basedOn w:val="a5"/>
    <w:rsid w:val="006C78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4"/>
    </w:rPr>
  </w:style>
  <w:style w:type="paragraph" w:customStyle="1" w:styleId="xl72">
    <w:name w:val="xl72"/>
    <w:basedOn w:val="a5"/>
    <w:rsid w:val="006C7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73">
    <w:name w:val="xl73"/>
    <w:basedOn w:val="a5"/>
    <w:rsid w:val="006C78DC"/>
    <w:pPr>
      <w:spacing w:before="100" w:beforeAutospacing="1" w:after="100" w:afterAutospacing="1" w:line="240" w:lineRule="auto"/>
      <w:ind w:firstLine="0"/>
      <w:jc w:val="left"/>
    </w:pPr>
    <w:rPr>
      <w:sz w:val="24"/>
    </w:rPr>
  </w:style>
  <w:style w:type="paragraph" w:customStyle="1" w:styleId="xl74">
    <w:name w:val="xl74"/>
    <w:basedOn w:val="a5"/>
    <w:rsid w:val="006C78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18"/>
      <w:szCs w:val="18"/>
    </w:rPr>
  </w:style>
  <w:style w:type="paragraph" w:customStyle="1" w:styleId="xl75">
    <w:name w:val="xl75"/>
    <w:basedOn w:val="a5"/>
    <w:rsid w:val="006C7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a5"/>
    <w:rsid w:val="006C7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18"/>
      <w:szCs w:val="18"/>
    </w:rPr>
  </w:style>
  <w:style w:type="paragraph" w:customStyle="1" w:styleId="xl77">
    <w:name w:val="xl77"/>
    <w:basedOn w:val="a5"/>
    <w:rsid w:val="006C78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78">
    <w:name w:val="xl78"/>
    <w:basedOn w:val="a5"/>
    <w:rsid w:val="006C78DC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79">
    <w:name w:val="xl79"/>
    <w:basedOn w:val="a5"/>
    <w:rsid w:val="006C78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80">
    <w:name w:val="xl80"/>
    <w:basedOn w:val="a5"/>
    <w:rsid w:val="006C78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18"/>
      <w:szCs w:val="18"/>
    </w:rPr>
  </w:style>
  <w:style w:type="paragraph" w:customStyle="1" w:styleId="xl81">
    <w:name w:val="xl81"/>
    <w:basedOn w:val="a5"/>
    <w:rsid w:val="006C78DC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18"/>
      <w:szCs w:val="18"/>
    </w:rPr>
  </w:style>
  <w:style w:type="paragraph" w:customStyle="1" w:styleId="xl82">
    <w:name w:val="xl82"/>
    <w:basedOn w:val="a5"/>
    <w:rsid w:val="006C78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83">
    <w:name w:val="xl83"/>
    <w:basedOn w:val="a5"/>
    <w:rsid w:val="006C78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84">
    <w:name w:val="xl84"/>
    <w:basedOn w:val="a5"/>
    <w:rsid w:val="006C78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85">
    <w:name w:val="xl85"/>
    <w:basedOn w:val="a5"/>
    <w:rsid w:val="006C78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5"/>
    <w:rsid w:val="006C78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87">
    <w:name w:val="xl87"/>
    <w:basedOn w:val="a5"/>
    <w:rsid w:val="006C78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16"/>
      <w:szCs w:val="16"/>
    </w:rPr>
  </w:style>
  <w:style w:type="paragraph" w:customStyle="1" w:styleId="xl88">
    <w:name w:val="xl88"/>
    <w:basedOn w:val="a5"/>
    <w:rsid w:val="006C78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18"/>
      <w:szCs w:val="18"/>
    </w:rPr>
  </w:style>
  <w:style w:type="paragraph" w:customStyle="1" w:styleId="xl89">
    <w:name w:val="xl89"/>
    <w:basedOn w:val="a5"/>
    <w:rsid w:val="006C78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18"/>
      <w:szCs w:val="18"/>
    </w:rPr>
  </w:style>
  <w:style w:type="paragraph" w:customStyle="1" w:styleId="xl90">
    <w:name w:val="xl90"/>
    <w:basedOn w:val="a5"/>
    <w:rsid w:val="006C78DC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right"/>
      <w:textAlignment w:val="center"/>
    </w:pPr>
    <w:rPr>
      <w:sz w:val="24"/>
    </w:rPr>
  </w:style>
  <w:style w:type="paragraph" w:customStyle="1" w:styleId="xl91">
    <w:name w:val="xl91"/>
    <w:basedOn w:val="a5"/>
    <w:rsid w:val="006C78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92">
    <w:name w:val="xl92"/>
    <w:basedOn w:val="a5"/>
    <w:rsid w:val="006C78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93">
    <w:name w:val="xl93"/>
    <w:basedOn w:val="a5"/>
    <w:rsid w:val="006C78DC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94">
    <w:name w:val="xl94"/>
    <w:basedOn w:val="a5"/>
    <w:rsid w:val="006C78DC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95">
    <w:name w:val="xl95"/>
    <w:basedOn w:val="a5"/>
    <w:rsid w:val="006C78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96">
    <w:name w:val="xl96"/>
    <w:basedOn w:val="a5"/>
    <w:rsid w:val="006C78DC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97">
    <w:name w:val="xl97"/>
    <w:basedOn w:val="a5"/>
    <w:rsid w:val="006C78D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98">
    <w:name w:val="xl98"/>
    <w:basedOn w:val="a5"/>
    <w:rsid w:val="006C78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99">
    <w:name w:val="xl99"/>
    <w:basedOn w:val="a5"/>
    <w:rsid w:val="006C78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100">
    <w:name w:val="xl100"/>
    <w:basedOn w:val="a5"/>
    <w:rsid w:val="006C78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101">
    <w:name w:val="xl101"/>
    <w:basedOn w:val="a5"/>
    <w:rsid w:val="006C78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sz w:val="24"/>
    </w:rPr>
  </w:style>
  <w:style w:type="paragraph" w:customStyle="1" w:styleId="xl102">
    <w:name w:val="xl102"/>
    <w:basedOn w:val="a5"/>
    <w:rsid w:val="006C78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sz w:val="24"/>
    </w:rPr>
  </w:style>
  <w:style w:type="paragraph" w:customStyle="1" w:styleId="xl103">
    <w:name w:val="xl103"/>
    <w:basedOn w:val="a5"/>
    <w:rsid w:val="006C78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sz w:val="24"/>
    </w:rPr>
  </w:style>
  <w:style w:type="paragraph" w:customStyle="1" w:styleId="xl104">
    <w:name w:val="xl104"/>
    <w:basedOn w:val="a5"/>
    <w:rsid w:val="006C78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18"/>
      <w:szCs w:val="18"/>
    </w:rPr>
  </w:style>
  <w:style w:type="paragraph" w:customStyle="1" w:styleId="xl105">
    <w:name w:val="xl105"/>
    <w:basedOn w:val="a5"/>
    <w:rsid w:val="006C78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18"/>
      <w:szCs w:val="18"/>
    </w:rPr>
  </w:style>
  <w:style w:type="paragraph" w:customStyle="1" w:styleId="xl106">
    <w:name w:val="xl106"/>
    <w:basedOn w:val="a5"/>
    <w:rsid w:val="006C78D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18"/>
      <w:szCs w:val="18"/>
    </w:rPr>
  </w:style>
  <w:style w:type="paragraph" w:customStyle="1" w:styleId="xl107">
    <w:name w:val="xl107"/>
    <w:basedOn w:val="a5"/>
    <w:rsid w:val="006C78D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18"/>
      <w:szCs w:val="18"/>
    </w:rPr>
  </w:style>
  <w:style w:type="paragraph" w:customStyle="1" w:styleId="xl108">
    <w:name w:val="xl108"/>
    <w:basedOn w:val="a5"/>
    <w:rsid w:val="006C78D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109">
    <w:name w:val="xl109"/>
    <w:basedOn w:val="a5"/>
    <w:rsid w:val="006C78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18"/>
      <w:szCs w:val="18"/>
    </w:rPr>
  </w:style>
  <w:style w:type="paragraph" w:customStyle="1" w:styleId="xl110">
    <w:name w:val="xl110"/>
    <w:basedOn w:val="a5"/>
    <w:rsid w:val="006C78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18"/>
      <w:szCs w:val="18"/>
    </w:rPr>
  </w:style>
  <w:style w:type="paragraph" w:customStyle="1" w:styleId="xl111">
    <w:name w:val="xl111"/>
    <w:basedOn w:val="a5"/>
    <w:rsid w:val="006C78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18"/>
      <w:szCs w:val="18"/>
    </w:rPr>
  </w:style>
  <w:style w:type="paragraph" w:customStyle="1" w:styleId="afffff8">
    <w:name w:val="основной текст дока"/>
    <w:basedOn w:val="a5"/>
    <w:rsid w:val="006C78DC"/>
    <w:pPr>
      <w:spacing w:line="240" w:lineRule="auto"/>
    </w:pPr>
    <w:rPr>
      <w:spacing w:val="-1"/>
      <w:sz w:val="24"/>
      <w:szCs w:val="20"/>
    </w:rPr>
  </w:style>
  <w:style w:type="paragraph" w:customStyle="1" w:styleId="style40">
    <w:name w:val="style4"/>
    <w:basedOn w:val="4"/>
    <w:rsid w:val="006C78DC"/>
    <w:pPr>
      <w:spacing w:line="240" w:lineRule="auto"/>
      <w:ind w:firstLine="0"/>
      <w:jc w:val="left"/>
    </w:pPr>
    <w:rPr>
      <w:rFonts w:ascii="Times New Roman" w:hAnsi="Times New Roman"/>
      <w:b w:val="0"/>
      <w:i/>
      <w:sz w:val="24"/>
      <w:u w:val="single"/>
    </w:rPr>
  </w:style>
  <w:style w:type="character" w:customStyle="1" w:styleId="FontStyle14">
    <w:name w:val="Font Style14"/>
    <w:rsid w:val="006C78DC"/>
    <w:rPr>
      <w:rFonts w:ascii="Times New Roman" w:hAnsi="Times New Roman" w:cs="Times New Roman"/>
      <w:i/>
      <w:iCs/>
      <w:sz w:val="18"/>
      <w:szCs w:val="18"/>
    </w:rPr>
  </w:style>
  <w:style w:type="paragraph" w:customStyle="1" w:styleId="Style5">
    <w:name w:val="Style5"/>
    <w:basedOn w:val="a5"/>
    <w:uiPriority w:val="99"/>
    <w:rsid w:val="006C78D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sz w:val="24"/>
    </w:rPr>
  </w:style>
  <w:style w:type="paragraph" w:customStyle="1" w:styleId="1f8">
    <w:name w:val="Абзац списка1"/>
    <w:basedOn w:val="a5"/>
    <w:link w:val="afffff9"/>
    <w:uiPriority w:val="34"/>
    <w:qFormat/>
    <w:rsid w:val="006C78DC"/>
    <w:pPr>
      <w:spacing w:after="200"/>
      <w:ind w:left="720" w:firstLine="0"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styleId="52">
    <w:name w:val="toc 5"/>
    <w:basedOn w:val="a5"/>
    <w:next w:val="a5"/>
    <w:autoRedefine/>
    <w:unhideWhenUsed/>
    <w:rsid w:val="006C78DC"/>
    <w:pPr>
      <w:ind w:left="660" w:firstLine="0"/>
      <w:jc w:val="left"/>
    </w:pPr>
    <w:rPr>
      <w:rFonts w:ascii="Calibri" w:eastAsia="Calibri" w:hAnsi="Calibri"/>
      <w:sz w:val="20"/>
      <w:szCs w:val="20"/>
      <w:lang w:eastAsia="en-US"/>
    </w:rPr>
  </w:style>
  <w:style w:type="paragraph" w:styleId="63">
    <w:name w:val="toc 6"/>
    <w:basedOn w:val="a5"/>
    <w:next w:val="a5"/>
    <w:autoRedefine/>
    <w:unhideWhenUsed/>
    <w:rsid w:val="006C78DC"/>
    <w:pPr>
      <w:ind w:left="880" w:firstLine="0"/>
      <w:jc w:val="left"/>
    </w:pPr>
    <w:rPr>
      <w:rFonts w:ascii="Calibri" w:eastAsia="Calibri" w:hAnsi="Calibri"/>
      <w:sz w:val="20"/>
      <w:szCs w:val="20"/>
      <w:lang w:eastAsia="en-US"/>
    </w:rPr>
  </w:style>
  <w:style w:type="paragraph" w:styleId="71">
    <w:name w:val="toc 7"/>
    <w:basedOn w:val="a5"/>
    <w:next w:val="a5"/>
    <w:autoRedefine/>
    <w:unhideWhenUsed/>
    <w:rsid w:val="006C78DC"/>
    <w:pPr>
      <w:ind w:left="1100" w:firstLine="0"/>
      <w:jc w:val="left"/>
    </w:pPr>
    <w:rPr>
      <w:rFonts w:ascii="Calibri" w:eastAsia="Calibri" w:hAnsi="Calibri"/>
      <w:sz w:val="20"/>
      <w:szCs w:val="20"/>
      <w:lang w:eastAsia="en-US"/>
    </w:rPr>
  </w:style>
  <w:style w:type="paragraph" w:styleId="81">
    <w:name w:val="toc 8"/>
    <w:basedOn w:val="a5"/>
    <w:next w:val="a5"/>
    <w:autoRedefine/>
    <w:unhideWhenUsed/>
    <w:rsid w:val="006C78DC"/>
    <w:pPr>
      <w:ind w:left="1320" w:firstLine="0"/>
      <w:jc w:val="left"/>
    </w:pPr>
    <w:rPr>
      <w:rFonts w:ascii="Calibri" w:eastAsia="Calibri" w:hAnsi="Calibri"/>
      <w:sz w:val="20"/>
      <w:szCs w:val="20"/>
      <w:lang w:eastAsia="en-US"/>
    </w:rPr>
  </w:style>
  <w:style w:type="paragraph" w:styleId="91">
    <w:name w:val="toc 9"/>
    <w:basedOn w:val="a5"/>
    <w:next w:val="a5"/>
    <w:autoRedefine/>
    <w:unhideWhenUsed/>
    <w:rsid w:val="006C78DC"/>
    <w:pPr>
      <w:ind w:left="1540" w:firstLine="0"/>
      <w:jc w:val="left"/>
    </w:pPr>
    <w:rPr>
      <w:rFonts w:ascii="Calibri" w:eastAsia="Calibri" w:hAnsi="Calibri"/>
      <w:sz w:val="20"/>
      <w:szCs w:val="20"/>
      <w:lang w:eastAsia="en-US"/>
    </w:rPr>
  </w:style>
  <w:style w:type="paragraph" w:customStyle="1" w:styleId="text19">
    <w:name w:val="text19"/>
    <w:basedOn w:val="a5"/>
    <w:rsid w:val="006C78DC"/>
    <w:pPr>
      <w:spacing w:after="216" w:line="312" w:lineRule="auto"/>
      <w:ind w:firstLine="0"/>
      <w:jc w:val="left"/>
    </w:pPr>
    <w:rPr>
      <w:rFonts w:ascii="Arial" w:hAnsi="Arial" w:cs="Arial"/>
      <w:sz w:val="18"/>
      <w:szCs w:val="18"/>
    </w:rPr>
  </w:style>
  <w:style w:type="character" w:customStyle="1" w:styleId="afffff9">
    <w:name w:val="Абзац списка Знак"/>
    <w:aliases w:val="мой Знак"/>
    <w:link w:val="1f8"/>
    <w:uiPriority w:val="34"/>
    <w:locked/>
    <w:rsid w:val="006C78DC"/>
    <w:rPr>
      <w:sz w:val="22"/>
      <w:szCs w:val="22"/>
      <w:lang w:val="x-none" w:eastAsia="en-US"/>
    </w:rPr>
  </w:style>
  <w:style w:type="paragraph" w:customStyle="1" w:styleId="afffffa">
    <w:name w:val="Основа"/>
    <w:basedOn w:val="a5"/>
    <w:link w:val="afffffb"/>
    <w:rsid w:val="006C78DC"/>
    <w:pPr>
      <w:spacing w:before="120" w:line="360" w:lineRule="auto"/>
      <w:ind w:firstLine="567"/>
    </w:pPr>
    <w:rPr>
      <w:sz w:val="22"/>
      <w:lang w:val="x-none" w:eastAsia="x-none"/>
    </w:rPr>
  </w:style>
  <w:style w:type="character" w:customStyle="1" w:styleId="afffffb">
    <w:name w:val="Основа Знак"/>
    <w:link w:val="afffffa"/>
    <w:locked/>
    <w:rsid w:val="006C78DC"/>
    <w:rPr>
      <w:rFonts w:ascii="Times New Roman" w:eastAsia="Times New Roman" w:hAnsi="Times New Roman"/>
      <w:sz w:val="22"/>
      <w:szCs w:val="24"/>
      <w:lang w:val="x-none" w:eastAsia="x-none"/>
    </w:rPr>
  </w:style>
  <w:style w:type="character" w:customStyle="1" w:styleId="apple-style-span">
    <w:name w:val="apple-style-span"/>
    <w:rsid w:val="006C78DC"/>
  </w:style>
  <w:style w:type="paragraph" w:customStyle="1" w:styleId="2">
    <w:name w:val="Перечисление 2"/>
    <w:basedOn w:val="ArNar0"/>
    <w:rsid w:val="006C78DC"/>
    <w:pPr>
      <w:numPr>
        <w:numId w:val="3"/>
      </w:numPr>
      <w:tabs>
        <w:tab w:val="clear" w:pos="927"/>
        <w:tab w:val="num" w:pos="0"/>
        <w:tab w:val="num" w:pos="993"/>
      </w:tabs>
      <w:ind w:left="993" w:hanging="284"/>
    </w:pPr>
    <w:rPr>
      <w:rFonts w:eastAsia="Times New Roman"/>
    </w:rPr>
  </w:style>
  <w:style w:type="paragraph" w:customStyle="1" w:styleId="afffffc">
    <w:name w:val="Оглавление"/>
    <w:basedOn w:val="a5"/>
    <w:link w:val="afffffd"/>
    <w:rsid w:val="006C78DC"/>
    <w:pPr>
      <w:spacing w:before="120" w:after="120" w:line="240" w:lineRule="auto"/>
      <w:ind w:firstLine="0"/>
      <w:jc w:val="center"/>
    </w:pPr>
    <w:rPr>
      <w:rFonts w:ascii="Garamond" w:hAnsi="Garamond"/>
      <w:b/>
      <w:smallCaps/>
      <w:color w:val="000000"/>
      <w:szCs w:val="20"/>
      <w:lang w:val="x-none" w:eastAsia="x-none"/>
    </w:rPr>
  </w:style>
  <w:style w:type="paragraph" w:customStyle="1" w:styleId="20">
    <w:name w:val="Перечисление 2+инт"/>
    <w:basedOn w:val="a5"/>
    <w:rsid w:val="006C78DC"/>
    <w:pPr>
      <w:numPr>
        <w:numId w:val="4"/>
      </w:numPr>
      <w:tabs>
        <w:tab w:val="clear" w:pos="927"/>
        <w:tab w:val="num" w:pos="993"/>
      </w:tabs>
      <w:spacing w:before="60" w:after="60" w:line="240" w:lineRule="auto"/>
      <w:ind w:left="993" w:hanging="284"/>
    </w:pPr>
    <w:rPr>
      <w:rFonts w:ascii="Arial Narrow" w:hAnsi="Arial Narrow"/>
      <w:snapToGrid w:val="0"/>
      <w:color w:val="000000"/>
      <w:sz w:val="22"/>
      <w:szCs w:val="20"/>
    </w:rPr>
  </w:style>
  <w:style w:type="paragraph" w:styleId="afffffe">
    <w:name w:val="Date"/>
    <w:basedOn w:val="a5"/>
    <w:next w:val="a5"/>
    <w:link w:val="affffff"/>
    <w:rsid w:val="006C78DC"/>
    <w:pPr>
      <w:spacing w:line="240" w:lineRule="auto"/>
      <w:ind w:firstLine="0"/>
      <w:jc w:val="left"/>
    </w:pPr>
    <w:rPr>
      <w:sz w:val="20"/>
      <w:szCs w:val="20"/>
      <w:lang w:val="x-none" w:eastAsia="x-none"/>
    </w:rPr>
  </w:style>
  <w:style w:type="character" w:customStyle="1" w:styleId="affffff">
    <w:name w:val="Дата Знак"/>
    <w:link w:val="afffffe"/>
    <w:rsid w:val="006C78DC"/>
    <w:rPr>
      <w:rFonts w:ascii="Times New Roman" w:eastAsia="Times New Roman" w:hAnsi="Times New Roman"/>
      <w:lang w:val="x-none" w:eastAsia="x-none"/>
    </w:rPr>
  </w:style>
  <w:style w:type="paragraph" w:styleId="HTML">
    <w:name w:val="HTML Preformatted"/>
    <w:basedOn w:val="a5"/>
    <w:link w:val="HTML0"/>
    <w:rsid w:val="006C78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6C78DC"/>
    <w:rPr>
      <w:rFonts w:ascii="Courier New" w:eastAsia="Times New Roman" w:hAnsi="Courier New"/>
      <w:lang w:val="x-none" w:eastAsia="x-none"/>
    </w:rPr>
  </w:style>
  <w:style w:type="character" w:customStyle="1" w:styleId="rvts76174">
    <w:name w:val="rvts76174"/>
    <w:rsid w:val="006C78DC"/>
    <w:rPr>
      <w:rFonts w:ascii="Verdana" w:hAnsi="Verdana" w:hint="default"/>
      <w:b w:val="0"/>
      <w:bCs w:val="0"/>
      <w:i/>
      <w:iCs/>
      <w:strike w:val="0"/>
      <w:dstrike w:val="0"/>
      <w:color w:val="000000"/>
      <w:sz w:val="14"/>
      <w:szCs w:val="14"/>
      <w:u w:val="none"/>
      <w:effect w:val="none"/>
      <w:shd w:val="clear" w:color="auto" w:fill="auto"/>
    </w:rPr>
  </w:style>
  <w:style w:type="paragraph" w:customStyle="1" w:styleId="3">
    <w:name w:val="Текст с интервалом 3"/>
    <w:basedOn w:val="afffd"/>
    <w:next w:val="ArNar0"/>
    <w:rsid w:val="006C78DC"/>
    <w:pPr>
      <w:numPr>
        <w:numId w:val="5"/>
      </w:numPr>
      <w:tabs>
        <w:tab w:val="clear" w:pos="1069"/>
      </w:tabs>
      <w:ind w:left="360"/>
    </w:pPr>
    <w:rPr>
      <w:rFonts w:eastAsia="Times New Roman"/>
    </w:rPr>
  </w:style>
  <w:style w:type="numbering" w:styleId="111111">
    <w:name w:val="Outline List 2"/>
    <w:aliases w:val="1 / 1.1 / 2.4.1"/>
    <w:basedOn w:val="a8"/>
    <w:rsid w:val="006C78DC"/>
    <w:pPr>
      <w:numPr>
        <w:numId w:val="6"/>
      </w:numPr>
    </w:pPr>
  </w:style>
  <w:style w:type="paragraph" w:customStyle="1" w:styleId="affffff0">
    <w:name w:val="_Текст"/>
    <w:rsid w:val="006C78DC"/>
    <w:pPr>
      <w:spacing w:line="360" w:lineRule="auto"/>
      <w:ind w:firstLine="709"/>
      <w:jc w:val="both"/>
    </w:pPr>
    <w:rPr>
      <w:rFonts w:ascii="Arial" w:eastAsia="Times New Roman" w:hAnsi="Arial" w:cs="Arial"/>
      <w:sz w:val="24"/>
    </w:rPr>
  </w:style>
  <w:style w:type="paragraph" w:customStyle="1" w:styleId="caaieiaie20">
    <w:name w:val="caaieiaie2"/>
    <w:basedOn w:val="a5"/>
    <w:rsid w:val="006C78DC"/>
    <w:pPr>
      <w:keepNext/>
      <w:spacing w:after="120" w:line="360" w:lineRule="auto"/>
      <w:ind w:firstLine="0"/>
      <w:jc w:val="center"/>
    </w:pPr>
    <w:rPr>
      <w:sz w:val="24"/>
    </w:rPr>
  </w:style>
  <w:style w:type="paragraph" w:customStyle="1" w:styleId="affffff1">
    <w:name w:val="Текст с отступом"/>
    <w:basedOn w:val="a5"/>
    <w:rsid w:val="006C78DC"/>
    <w:pPr>
      <w:tabs>
        <w:tab w:val="left" w:pos="3225"/>
      </w:tabs>
      <w:spacing w:line="360" w:lineRule="auto"/>
    </w:pPr>
    <w:rPr>
      <w:sz w:val="24"/>
    </w:rPr>
  </w:style>
  <w:style w:type="paragraph" w:customStyle="1" w:styleId="affffff2">
    <w:name w:val="Аннотация (титульный лист)"/>
    <w:basedOn w:val="a5"/>
    <w:rsid w:val="006C78DC"/>
    <w:pPr>
      <w:spacing w:line="240" w:lineRule="auto"/>
      <w:ind w:firstLine="0"/>
      <w:jc w:val="left"/>
    </w:pPr>
    <w:rPr>
      <w:sz w:val="24"/>
    </w:rPr>
  </w:style>
  <w:style w:type="character" w:customStyle="1" w:styleId="afffffd">
    <w:name w:val="Оглавление Знак"/>
    <w:link w:val="afffffc"/>
    <w:rsid w:val="006C78DC"/>
    <w:rPr>
      <w:rFonts w:ascii="Garamond" w:eastAsia="Times New Roman" w:hAnsi="Garamond"/>
      <w:b/>
      <w:smallCaps/>
      <w:color w:val="000000"/>
      <w:sz w:val="28"/>
      <w:lang w:val="x-none" w:eastAsia="x-none"/>
    </w:rPr>
  </w:style>
  <w:style w:type="paragraph" w:customStyle="1" w:styleId="2f2">
    <w:name w:val="Нижний колонтитул 2"/>
    <w:basedOn w:val="ae"/>
    <w:semiHidden/>
    <w:rsid w:val="006C78DC"/>
    <w:pPr>
      <w:tabs>
        <w:tab w:val="clear" w:pos="4677"/>
        <w:tab w:val="clear" w:pos="9355"/>
      </w:tabs>
      <w:spacing w:line="240" w:lineRule="auto"/>
      <w:ind w:firstLine="0"/>
      <w:jc w:val="center"/>
    </w:pPr>
    <w:rPr>
      <w:rFonts w:ascii="Garamond" w:hAnsi="Garamond"/>
      <w:snapToGrid w:val="0"/>
      <w:sz w:val="21"/>
      <w:szCs w:val="20"/>
    </w:rPr>
  </w:style>
  <w:style w:type="paragraph" w:customStyle="1" w:styleId="affffff3">
    <w:name w:val="Чертежный"/>
    <w:rsid w:val="006C78DC"/>
    <w:pPr>
      <w:jc w:val="both"/>
    </w:pPr>
    <w:rPr>
      <w:rFonts w:ascii="ISOCPEUR" w:eastAsia="Times New Roman" w:hAnsi="ISOCPEUR"/>
      <w:i/>
      <w:sz w:val="28"/>
      <w:lang w:val="uk-UA"/>
    </w:rPr>
  </w:style>
  <w:style w:type="paragraph" w:customStyle="1" w:styleId="affffff4">
    <w:name w:val="текст таблицы"/>
    <w:basedOn w:val="a5"/>
    <w:semiHidden/>
    <w:rsid w:val="006C78DC"/>
    <w:pPr>
      <w:spacing w:line="360" w:lineRule="auto"/>
      <w:ind w:left="-108" w:right="-108" w:firstLine="0"/>
      <w:jc w:val="left"/>
    </w:pPr>
    <w:rPr>
      <w:sz w:val="24"/>
    </w:rPr>
  </w:style>
  <w:style w:type="paragraph" w:customStyle="1" w:styleId="a4">
    <w:name w:val="название таблицы"/>
    <w:basedOn w:val="a5"/>
    <w:semiHidden/>
    <w:rsid w:val="006C78DC"/>
    <w:pPr>
      <w:numPr>
        <w:numId w:val="7"/>
      </w:numPr>
      <w:spacing w:line="240" w:lineRule="auto"/>
      <w:ind w:right="-108"/>
      <w:jc w:val="left"/>
    </w:pPr>
    <w:rPr>
      <w:sz w:val="24"/>
    </w:rPr>
  </w:style>
  <w:style w:type="paragraph" w:customStyle="1" w:styleId="212">
    <w:name w:val="Основной текст 21"/>
    <w:basedOn w:val="a5"/>
    <w:rsid w:val="006C78DC"/>
    <w:pPr>
      <w:framePr w:w="5691" w:h="3037" w:hSpace="181" w:wrap="auto" w:vAnchor="text" w:hAnchor="page" w:x="8988" w:y="-719"/>
      <w:pBdr>
        <w:left w:val="single" w:sz="6" w:space="1" w:color="auto"/>
        <w:bottom w:val="single" w:sz="6" w:space="1" w:color="auto"/>
      </w:pBdr>
      <w:spacing w:line="240" w:lineRule="auto"/>
      <w:ind w:firstLine="0"/>
      <w:jc w:val="left"/>
    </w:pPr>
    <w:rPr>
      <w:sz w:val="24"/>
      <w:szCs w:val="20"/>
    </w:rPr>
  </w:style>
  <w:style w:type="paragraph" w:customStyle="1" w:styleId="310">
    <w:name w:val="Основной текст с отступом 31"/>
    <w:basedOn w:val="a5"/>
    <w:rsid w:val="006C78DC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Arial" w:hAnsi="Arial"/>
      <w:sz w:val="22"/>
      <w:szCs w:val="20"/>
    </w:rPr>
  </w:style>
  <w:style w:type="paragraph" w:customStyle="1" w:styleId="Heading">
    <w:name w:val="Heading"/>
    <w:rsid w:val="006C78DC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WW-2">
    <w:name w:val="WW-Основной текст с отступом 2"/>
    <w:basedOn w:val="a5"/>
    <w:rsid w:val="006C78DC"/>
    <w:pPr>
      <w:spacing w:line="240" w:lineRule="auto"/>
      <w:ind w:firstLine="720"/>
      <w:jc w:val="left"/>
    </w:pPr>
    <w:rPr>
      <w:rFonts w:ascii="Courier New" w:hAnsi="Courier New"/>
      <w:sz w:val="24"/>
      <w:szCs w:val="20"/>
      <w:lang w:eastAsia="ar-SA"/>
    </w:rPr>
  </w:style>
  <w:style w:type="paragraph" w:customStyle="1" w:styleId="WW-3">
    <w:name w:val="WW-Основной текст с отступом 3"/>
    <w:basedOn w:val="a5"/>
    <w:rsid w:val="006C78DC"/>
    <w:pPr>
      <w:spacing w:line="240" w:lineRule="auto"/>
      <w:ind w:firstLine="720"/>
    </w:pPr>
    <w:rPr>
      <w:rFonts w:ascii="Courier New" w:hAnsi="Courier New"/>
      <w:sz w:val="24"/>
      <w:szCs w:val="20"/>
      <w:lang w:eastAsia="ar-SA"/>
    </w:rPr>
  </w:style>
  <w:style w:type="paragraph" w:customStyle="1" w:styleId="311">
    <w:name w:val="Основной текст 31"/>
    <w:basedOn w:val="a5"/>
    <w:rsid w:val="006C78DC"/>
    <w:pPr>
      <w:spacing w:line="240" w:lineRule="auto"/>
      <w:ind w:firstLine="0"/>
      <w:jc w:val="center"/>
    </w:pPr>
    <w:rPr>
      <w:rFonts w:ascii="Arial" w:hAnsi="Arial"/>
      <w:sz w:val="24"/>
      <w:szCs w:val="20"/>
    </w:rPr>
  </w:style>
  <w:style w:type="paragraph" w:customStyle="1" w:styleId="BodyText210">
    <w:name w:val="Body Text 21"/>
    <w:basedOn w:val="a5"/>
    <w:rsid w:val="006C78DC"/>
    <w:pPr>
      <w:spacing w:before="120" w:line="240" w:lineRule="auto"/>
      <w:ind w:firstLine="0"/>
    </w:pPr>
    <w:rPr>
      <w:sz w:val="24"/>
      <w:szCs w:val="20"/>
    </w:rPr>
  </w:style>
  <w:style w:type="paragraph" w:customStyle="1" w:styleId="a1">
    <w:name w:val="перечисление"/>
    <w:basedOn w:val="af0"/>
    <w:semiHidden/>
    <w:rsid w:val="006C78DC"/>
    <w:pPr>
      <w:numPr>
        <w:numId w:val="8"/>
      </w:numPr>
      <w:spacing w:line="360" w:lineRule="auto"/>
    </w:pPr>
    <w:rPr>
      <w:rFonts w:eastAsia="MS Mincho"/>
      <w:color w:val="000000"/>
      <w:sz w:val="24"/>
    </w:rPr>
  </w:style>
  <w:style w:type="paragraph" w:customStyle="1" w:styleId="a2">
    <w:name w:val="а) список"/>
    <w:basedOn w:val="af0"/>
    <w:semiHidden/>
    <w:rsid w:val="006C78DC"/>
    <w:pPr>
      <w:numPr>
        <w:ilvl w:val="1"/>
        <w:numId w:val="8"/>
      </w:numPr>
      <w:tabs>
        <w:tab w:val="clear" w:pos="2149"/>
        <w:tab w:val="num" w:pos="1080"/>
      </w:tabs>
      <w:spacing w:line="360" w:lineRule="auto"/>
      <w:ind w:left="1080"/>
    </w:pPr>
    <w:rPr>
      <w:rFonts w:eastAsia="MS Mincho"/>
      <w:color w:val="000000"/>
      <w:sz w:val="24"/>
    </w:rPr>
  </w:style>
  <w:style w:type="paragraph" w:customStyle="1" w:styleId="affffff5">
    <w:name w:val="ИТМ ГОЧС"/>
    <w:basedOn w:val="a5"/>
    <w:rsid w:val="006C78DC"/>
    <w:pPr>
      <w:spacing w:line="240" w:lineRule="auto"/>
      <w:ind w:firstLine="720"/>
    </w:pPr>
    <w:rPr>
      <w:rFonts w:ascii="Arial" w:eastAsia="Verdana Ref" w:hAnsi="Arial"/>
      <w:snapToGrid w:val="0"/>
      <w:szCs w:val="20"/>
    </w:rPr>
  </w:style>
  <w:style w:type="paragraph" w:customStyle="1" w:styleId="FR4">
    <w:name w:val="FR4"/>
    <w:rsid w:val="006C78DC"/>
    <w:pPr>
      <w:widowControl w:val="0"/>
      <w:spacing w:line="300" w:lineRule="auto"/>
      <w:ind w:firstLine="300"/>
      <w:jc w:val="both"/>
    </w:pPr>
    <w:rPr>
      <w:rFonts w:ascii="Times New Roman" w:eastAsia="Times New Roman" w:hAnsi="Times New Roman"/>
      <w:snapToGrid w:val="0"/>
      <w:sz w:val="22"/>
    </w:rPr>
  </w:style>
  <w:style w:type="paragraph" w:customStyle="1" w:styleId="FR1">
    <w:name w:val="FR1"/>
    <w:rsid w:val="006C78DC"/>
    <w:pPr>
      <w:widowControl w:val="0"/>
      <w:spacing w:line="420" w:lineRule="auto"/>
      <w:ind w:left="280" w:right="200"/>
      <w:jc w:val="center"/>
    </w:pPr>
    <w:rPr>
      <w:rFonts w:ascii="Times New Roman" w:eastAsia="Times New Roman" w:hAnsi="Times New Roman"/>
      <w:b/>
      <w:snapToGrid w:val="0"/>
      <w:sz w:val="32"/>
    </w:rPr>
  </w:style>
  <w:style w:type="paragraph" w:customStyle="1" w:styleId="Iiiaeuiue">
    <w:name w:val="Ii?iaeuiue"/>
    <w:rsid w:val="006C78DC"/>
    <w:rPr>
      <w:rFonts w:ascii="Baltica" w:eastAsia="Times New Roman" w:hAnsi="Baltica"/>
      <w:sz w:val="24"/>
    </w:rPr>
  </w:style>
  <w:style w:type="paragraph" w:styleId="2f3">
    <w:name w:val="List 2"/>
    <w:basedOn w:val="a5"/>
    <w:rsid w:val="006C78DC"/>
    <w:pPr>
      <w:spacing w:line="240" w:lineRule="auto"/>
      <w:ind w:left="566" w:hanging="283"/>
      <w:jc w:val="left"/>
    </w:pPr>
    <w:rPr>
      <w:sz w:val="20"/>
      <w:szCs w:val="20"/>
    </w:rPr>
  </w:style>
  <w:style w:type="paragraph" w:styleId="3d">
    <w:name w:val="List 3"/>
    <w:basedOn w:val="a5"/>
    <w:rsid w:val="006C78DC"/>
    <w:pPr>
      <w:spacing w:line="240" w:lineRule="auto"/>
      <w:ind w:left="849" w:hanging="283"/>
      <w:jc w:val="left"/>
    </w:pPr>
    <w:rPr>
      <w:sz w:val="20"/>
      <w:szCs w:val="20"/>
    </w:rPr>
  </w:style>
  <w:style w:type="paragraph" w:styleId="44">
    <w:name w:val="List 4"/>
    <w:basedOn w:val="a5"/>
    <w:rsid w:val="006C78DC"/>
    <w:pPr>
      <w:spacing w:line="240" w:lineRule="auto"/>
      <w:ind w:left="1132" w:hanging="283"/>
      <w:jc w:val="left"/>
    </w:pPr>
    <w:rPr>
      <w:sz w:val="20"/>
      <w:szCs w:val="20"/>
    </w:rPr>
  </w:style>
  <w:style w:type="paragraph" w:styleId="53">
    <w:name w:val="List 5"/>
    <w:basedOn w:val="a5"/>
    <w:rsid w:val="006C78DC"/>
    <w:pPr>
      <w:spacing w:line="240" w:lineRule="auto"/>
      <w:ind w:left="1415" w:hanging="283"/>
      <w:jc w:val="left"/>
    </w:pPr>
    <w:rPr>
      <w:sz w:val="20"/>
      <w:szCs w:val="20"/>
    </w:rPr>
  </w:style>
  <w:style w:type="paragraph" w:styleId="2f4">
    <w:name w:val="List Bullet 2"/>
    <w:basedOn w:val="a5"/>
    <w:autoRedefine/>
    <w:rsid w:val="006C78DC"/>
    <w:pPr>
      <w:tabs>
        <w:tab w:val="num" w:pos="643"/>
      </w:tabs>
      <w:spacing w:line="240" w:lineRule="auto"/>
      <w:ind w:left="643" w:hanging="360"/>
      <w:jc w:val="left"/>
    </w:pPr>
    <w:rPr>
      <w:sz w:val="20"/>
      <w:szCs w:val="20"/>
    </w:rPr>
  </w:style>
  <w:style w:type="paragraph" w:styleId="45">
    <w:name w:val="List Bullet 4"/>
    <w:basedOn w:val="a5"/>
    <w:autoRedefine/>
    <w:rsid w:val="006C78DC"/>
    <w:pPr>
      <w:tabs>
        <w:tab w:val="num" w:pos="1209"/>
      </w:tabs>
      <w:spacing w:line="240" w:lineRule="auto"/>
      <w:ind w:left="1209" w:hanging="360"/>
      <w:jc w:val="left"/>
    </w:pPr>
    <w:rPr>
      <w:sz w:val="20"/>
      <w:szCs w:val="20"/>
    </w:rPr>
  </w:style>
  <w:style w:type="paragraph" w:styleId="54">
    <w:name w:val="List Bullet 5"/>
    <w:basedOn w:val="a5"/>
    <w:autoRedefine/>
    <w:rsid w:val="006C78DC"/>
    <w:pPr>
      <w:tabs>
        <w:tab w:val="num" w:pos="1492"/>
      </w:tabs>
      <w:spacing w:line="240" w:lineRule="auto"/>
      <w:ind w:left="1492" w:hanging="360"/>
      <w:jc w:val="left"/>
    </w:pPr>
    <w:rPr>
      <w:sz w:val="20"/>
      <w:szCs w:val="20"/>
    </w:rPr>
  </w:style>
  <w:style w:type="paragraph" w:styleId="affffff6">
    <w:name w:val="List Continue"/>
    <w:basedOn w:val="a5"/>
    <w:rsid w:val="006C78DC"/>
    <w:pPr>
      <w:spacing w:after="120" w:line="240" w:lineRule="auto"/>
      <w:ind w:left="283" w:firstLine="0"/>
      <w:jc w:val="left"/>
    </w:pPr>
    <w:rPr>
      <w:sz w:val="20"/>
      <w:szCs w:val="20"/>
    </w:rPr>
  </w:style>
  <w:style w:type="paragraph" w:styleId="2f5">
    <w:name w:val="List Continue 2"/>
    <w:basedOn w:val="a5"/>
    <w:rsid w:val="006C78DC"/>
    <w:pPr>
      <w:spacing w:after="120" w:line="240" w:lineRule="auto"/>
      <w:ind w:left="566" w:firstLine="0"/>
      <w:jc w:val="left"/>
    </w:pPr>
    <w:rPr>
      <w:sz w:val="20"/>
      <w:szCs w:val="20"/>
    </w:rPr>
  </w:style>
  <w:style w:type="paragraph" w:styleId="3e">
    <w:name w:val="List Continue 3"/>
    <w:basedOn w:val="a5"/>
    <w:rsid w:val="006C78DC"/>
    <w:pPr>
      <w:spacing w:after="120" w:line="240" w:lineRule="auto"/>
      <w:ind w:left="849" w:firstLine="0"/>
      <w:jc w:val="left"/>
    </w:pPr>
    <w:rPr>
      <w:sz w:val="20"/>
      <w:szCs w:val="20"/>
    </w:rPr>
  </w:style>
  <w:style w:type="paragraph" w:styleId="46">
    <w:name w:val="List Continue 4"/>
    <w:basedOn w:val="a5"/>
    <w:rsid w:val="006C78DC"/>
    <w:pPr>
      <w:spacing w:after="120" w:line="240" w:lineRule="auto"/>
      <w:ind w:left="1132" w:firstLine="0"/>
      <w:jc w:val="left"/>
    </w:pPr>
    <w:rPr>
      <w:sz w:val="20"/>
      <w:szCs w:val="20"/>
    </w:rPr>
  </w:style>
  <w:style w:type="paragraph" w:styleId="55">
    <w:name w:val="List Continue 5"/>
    <w:basedOn w:val="a5"/>
    <w:rsid w:val="006C78DC"/>
    <w:pPr>
      <w:spacing w:after="120" w:line="240" w:lineRule="auto"/>
      <w:ind w:left="1415" w:firstLine="0"/>
      <w:jc w:val="left"/>
    </w:pPr>
    <w:rPr>
      <w:sz w:val="20"/>
      <w:szCs w:val="20"/>
    </w:rPr>
  </w:style>
  <w:style w:type="paragraph" w:customStyle="1" w:styleId="Context">
    <w:name w:val="Context"/>
    <w:rsid w:val="006C78D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paragraph" w:customStyle="1" w:styleId="1f9">
    <w:name w:val="Знак Знак1 Знак"/>
    <w:basedOn w:val="a5"/>
    <w:rsid w:val="006C78DC"/>
    <w:pPr>
      <w:widowControl w:val="0"/>
      <w:adjustRightInd w:val="0"/>
      <w:spacing w:after="160" w:line="240" w:lineRule="exact"/>
      <w:ind w:firstLine="0"/>
      <w:jc w:val="right"/>
    </w:pPr>
    <w:rPr>
      <w:sz w:val="20"/>
      <w:szCs w:val="20"/>
      <w:lang w:val="en-GB" w:eastAsia="en-US"/>
    </w:rPr>
  </w:style>
  <w:style w:type="paragraph" w:customStyle="1" w:styleId="affffff7">
    <w:name w:val="основной текст"/>
    <w:basedOn w:val="a5"/>
    <w:rsid w:val="006C78DC"/>
    <w:pPr>
      <w:spacing w:after="120" w:line="240" w:lineRule="auto"/>
      <w:ind w:firstLine="851"/>
    </w:pPr>
    <w:rPr>
      <w:rFonts w:ascii="Arial" w:hAnsi="Arial"/>
      <w:szCs w:val="20"/>
    </w:rPr>
  </w:style>
  <w:style w:type="character" w:customStyle="1" w:styleId="FontStyle45">
    <w:name w:val="Font Style45"/>
    <w:rsid w:val="006C78DC"/>
    <w:rPr>
      <w:rFonts w:ascii="Times New Roman" w:hAnsi="Times New Roman" w:cs="Times New Roman"/>
      <w:b/>
      <w:bCs/>
      <w:spacing w:val="-10"/>
      <w:sz w:val="24"/>
      <w:szCs w:val="24"/>
    </w:rPr>
  </w:style>
  <w:style w:type="character" w:customStyle="1" w:styleId="af6">
    <w:name w:val="Обычный (веб) Знак"/>
    <w:aliases w:val="Обычный (Web) Знак,Обычный (Web)1 Знак"/>
    <w:link w:val="af5"/>
    <w:uiPriority w:val="99"/>
    <w:locked/>
    <w:rsid w:val="006C78DC"/>
    <w:rPr>
      <w:rFonts w:ascii="Times New Roman" w:eastAsia="Times New Roman" w:hAnsi="Times New Roman"/>
      <w:spacing w:val="8"/>
      <w:sz w:val="26"/>
    </w:rPr>
  </w:style>
  <w:style w:type="paragraph" w:customStyle="1" w:styleId="Style16">
    <w:name w:val="Style16"/>
    <w:basedOn w:val="a5"/>
    <w:rsid w:val="006C78DC"/>
    <w:pPr>
      <w:widowControl w:val="0"/>
      <w:autoSpaceDE w:val="0"/>
      <w:autoSpaceDN w:val="0"/>
      <w:adjustRightInd w:val="0"/>
      <w:spacing w:line="298" w:lineRule="exact"/>
      <w:ind w:firstLine="1238"/>
      <w:jc w:val="left"/>
    </w:pPr>
    <w:rPr>
      <w:sz w:val="24"/>
    </w:rPr>
  </w:style>
  <w:style w:type="character" w:customStyle="1" w:styleId="FontStyle43">
    <w:name w:val="Font Style43"/>
    <w:rsid w:val="006C78DC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5"/>
    <w:uiPriority w:val="99"/>
    <w:rsid w:val="006C78D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sz w:val="24"/>
    </w:rPr>
  </w:style>
  <w:style w:type="character" w:customStyle="1" w:styleId="FontStyle42">
    <w:name w:val="Font Style42"/>
    <w:rsid w:val="006C78D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6">
    <w:name w:val="Font Style46"/>
    <w:rsid w:val="006C78DC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2">
    <w:name w:val="Font Style12"/>
    <w:rsid w:val="006C78DC"/>
    <w:rPr>
      <w:rFonts w:ascii="Arial Unicode MS" w:eastAsia="Arial Unicode MS" w:cs="Arial Unicode MS"/>
      <w:b/>
      <w:bCs/>
      <w:sz w:val="26"/>
      <w:szCs w:val="26"/>
    </w:rPr>
  </w:style>
  <w:style w:type="paragraph" w:customStyle="1" w:styleId="3f">
    <w:name w:val="Абзац списка3"/>
    <w:basedOn w:val="a5"/>
    <w:uiPriority w:val="99"/>
    <w:qFormat/>
    <w:rsid w:val="006C78DC"/>
    <w:pPr>
      <w:spacing w:after="200"/>
      <w:ind w:left="720" w:firstLine="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affffff8">
    <w:name w:val="Базовый"/>
    <w:rsid w:val="006C78DC"/>
    <w:pPr>
      <w:tabs>
        <w:tab w:val="left" w:pos="709"/>
      </w:tabs>
      <w:suppressAutoHyphens/>
      <w:spacing w:after="200" w:line="276" w:lineRule="atLeast"/>
    </w:pPr>
    <w:rPr>
      <w:rFonts w:eastAsia="SimSun"/>
      <w:sz w:val="22"/>
      <w:szCs w:val="22"/>
      <w:lang w:eastAsia="en-US"/>
    </w:rPr>
  </w:style>
  <w:style w:type="character" w:customStyle="1" w:styleId="FontStyle27">
    <w:name w:val="Font Style27"/>
    <w:uiPriority w:val="99"/>
    <w:rsid w:val="006C78DC"/>
    <w:rPr>
      <w:rFonts w:ascii="Times New Roman" w:hAnsi="Times New Roman" w:cs="Times New Roman"/>
      <w:sz w:val="22"/>
      <w:szCs w:val="22"/>
    </w:rPr>
  </w:style>
  <w:style w:type="character" w:customStyle="1" w:styleId="FontStyle26">
    <w:name w:val="Font Style26"/>
    <w:uiPriority w:val="99"/>
    <w:rsid w:val="006C78D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">
    <w:name w:val="Font Style29"/>
    <w:uiPriority w:val="99"/>
    <w:rsid w:val="006C78DC"/>
    <w:rPr>
      <w:rFonts w:ascii="Courier New" w:hAnsi="Courier New" w:cs="Courier New"/>
      <w:b/>
      <w:bCs/>
      <w:sz w:val="20"/>
      <w:szCs w:val="20"/>
    </w:rPr>
  </w:style>
  <w:style w:type="character" w:customStyle="1" w:styleId="FontStyle30">
    <w:name w:val="Font Style30"/>
    <w:uiPriority w:val="99"/>
    <w:rsid w:val="006C78DC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1">
    <w:name w:val="Font Style31"/>
    <w:uiPriority w:val="99"/>
    <w:rsid w:val="006C78D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8">
    <w:name w:val="Font Style38"/>
    <w:uiPriority w:val="99"/>
    <w:rsid w:val="006C78DC"/>
    <w:rPr>
      <w:rFonts w:ascii="Times New Roman" w:hAnsi="Times New Roman" w:cs="Times New Roman"/>
      <w:sz w:val="18"/>
      <w:szCs w:val="18"/>
    </w:rPr>
  </w:style>
  <w:style w:type="paragraph" w:customStyle="1" w:styleId="Style17">
    <w:name w:val="Style17"/>
    <w:basedOn w:val="a5"/>
    <w:uiPriority w:val="99"/>
    <w:rsid w:val="006C78D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sz w:val="24"/>
    </w:rPr>
  </w:style>
  <w:style w:type="paragraph" w:customStyle="1" w:styleId="2f6">
    <w:name w:val="М2Стиль"/>
    <w:basedOn w:val="17"/>
    <w:link w:val="2f7"/>
    <w:qFormat/>
    <w:rsid w:val="006C78DC"/>
    <w:pPr>
      <w:spacing w:line="240" w:lineRule="auto"/>
      <w:ind w:firstLine="0"/>
      <w:jc w:val="center"/>
    </w:pPr>
  </w:style>
  <w:style w:type="character" w:customStyle="1" w:styleId="2f7">
    <w:name w:val="М2Стиль Знак"/>
    <w:link w:val="2f6"/>
    <w:rsid w:val="006C78DC"/>
    <w:rPr>
      <w:rFonts w:ascii="Times New Roman" w:hAnsi="Times New Roman"/>
      <w:sz w:val="28"/>
      <w:szCs w:val="28"/>
      <w:lang w:val="x-none" w:eastAsia="en-US"/>
    </w:rPr>
  </w:style>
  <w:style w:type="paragraph" w:customStyle="1" w:styleId="affffff9">
    <w:name w:val="_ТЕКСТОВАЯ ЧАСТЬ"/>
    <w:basedOn w:val="a5"/>
    <w:link w:val="affffffa"/>
    <w:qFormat/>
    <w:rsid w:val="006C78DC"/>
    <w:pPr>
      <w:ind w:firstLine="567"/>
    </w:pPr>
    <w:rPr>
      <w:sz w:val="24"/>
      <w:szCs w:val="20"/>
      <w:lang w:val="x-none" w:eastAsia="x-none"/>
    </w:rPr>
  </w:style>
  <w:style w:type="character" w:customStyle="1" w:styleId="affffffa">
    <w:name w:val="_ТЕКСТОВАЯ ЧАСТЬ Знак"/>
    <w:link w:val="affffff9"/>
    <w:rsid w:val="006C78DC"/>
    <w:rPr>
      <w:rFonts w:ascii="Times New Roman" w:eastAsia="Times New Roman" w:hAnsi="Times New Roman"/>
      <w:sz w:val="24"/>
      <w:lang w:val="x-none" w:eastAsia="x-none"/>
    </w:rPr>
  </w:style>
  <w:style w:type="paragraph" w:customStyle="1" w:styleId="acxsplast">
    <w:name w:val="acxsplast"/>
    <w:basedOn w:val="a5"/>
    <w:rsid w:val="006C78DC"/>
    <w:pPr>
      <w:spacing w:before="100" w:beforeAutospacing="1" w:after="100" w:afterAutospacing="1" w:line="240" w:lineRule="auto"/>
      <w:ind w:firstLine="0"/>
      <w:jc w:val="left"/>
    </w:pPr>
    <w:rPr>
      <w:sz w:val="24"/>
    </w:rPr>
  </w:style>
  <w:style w:type="numbering" w:customStyle="1" w:styleId="6">
    <w:name w:val="Стиль6"/>
    <w:uiPriority w:val="99"/>
    <w:rsid w:val="006C78DC"/>
    <w:pPr>
      <w:numPr>
        <w:numId w:val="9"/>
      </w:numPr>
    </w:pPr>
  </w:style>
  <w:style w:type="paragraph" w:customStyle="1" w:styleId="01">
    <w:name w:val="Заголовок 01"/>
    <w:basedOn w:val="a5"/>
    <w:link w:val="010"/>
    <w:qFormat/>
    <w:rsid w:val="009A2C5C"/>
    <w:pPr>
      <w:tabs>
        <w:tab w:val="left" w:pos="0"/>
      </w:tabs>
      <w:spacing w:line="240" w:lineRule="auto"/>
      <w:ind w:left="-181" w:firstLine="0"/>
      <w:jc w:val="center"/>
      <w:outlineLvl w:val="0"/>
    </w:pPr>
    <w:rPr>
      <w:rFonts w:eastAsia="Calibri"/>
      <w:b/>
      <w:szCs w:val="28"/>
      <w:lang w:val="x-none" w:eastAsia="en-US"/>
    </w:rPr>
  </w:style>
  <w:style w:type="character" w:customStyle="1" w:styleId="010">
    <w:name w:val="Заголовок 01 Знак"/>
    <w:link w:val="01"/>
    <w:rsid w:val="009A2C5C"/>
    <w:rPr>
      <w:rFonts w:ascii="Times New Roman" w:hAnsi="Times New Roman"/>
      <w:b/>
      <w:sz w:val="28"/>
      <w:szCs w:val="28"/>
      <w:lang w:val="x-none" w:eastAsia="en-US"/>
    </w:rPr>
  </w:style>
  <w:style w:type="paragraph" w:customStyle="1" w:styleId="1fa">
    <w:name w:val="МСтиль1"/>
    <w:basedOn w:val="15"/>
    <w:link w:val="1fb"/>
    <w:qFormat/>
    <w:rsid w:val="006C78DC"/>
    <w:pPr>
      <w:spacing w:line="240" w:lineRule="auto"/>
    </w:pPr>
    <w:rPr>
      <w:b w:val="0"/>
    </w:rPr>
  </w:style>
  <w:style w:type="character" w:customStyle="1" w:styleId="1fb">
    <w:name w:val="МСтиль1 Знак"/>
    <w:link w:val="1fa"/>
    <w:rsid w:val="006C78DC"/>
    <w:rPr>
      <w:rFonts w:ascii="Times New Roman" w:hAnsi="Times New Roman"/>
      <w:sz w:val="28"/>
      <w:szCs w:val="28"/>
      <w:lang w:eastAsia="en-US"/>
    </w:rPr>
  </w:style>
  <w:style w:type="paragraph" w:customStyle="1" w:styleId="affffffb">
    <w:name w:val="оглавление"/>
    <w:basedOn w:val="13"/>
    <w:qFormat/>
    <w:rsid w:val="006C78DC"/>
    <w:pPr>
      <w:tabs>
        <w:tab w:val="clear" w:pos="9922"/>
        <w:tab w:val="left" w:pos="660"/>
        <w:tab w:val="right" w:leader="dot" w:pos="9345"/>
        <w:tab w:val="right" w:leader="dot" w:pos="9921"/>
      </w:tabs>
      <w:jc w:val="center"/>
    </w:pPr>
    <w:rPr>
      <w:b/>
      <w:sz w:val="24"/>
    </w:rPr>
  </w:style>
  <w:style w:type="paragraph" w:customStyle="1" w:styleId="affffffc">
    <w:name w:val="Прижатый влево"/>
    <w:basedOn w:val="a5"/>
    <w:next w:val="a5"/>
    <w:uiPriority w:val="99"/>
    <w:rsid w:val="006C78DC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hAnsi="Arial" w:cs="Arial"/>
      <w:sz w:val="24"/>
    </w:rPr>
  </w:style>
  <w:style w:type="character" w:customStyle="1" w:styleId="14-1">
    <w:name w:val="14 -1 Знак"/>
    <w:link w:val="14-10"/>
    <w:locked/>
    <w:rsid w:val="006C78DC"/>
    <w:rPr>
      <w:rFonts w:ascii="Times New Roman" w:eastAsia="Times New Roman" w:hAnsi="Times New Roman"/>
      <w:sz w:val="28"/>
      <w:szCs w:val="28"/>
    </w:rPr>
  </w:style>
  <w:style w:type="paragraph" w:customStyle="1" w:styleId="14-10">
    <w:name w:val="14 -1"/>
    <w:basedOn w:val="a5"/>
    <w:link w:val="14-1"/>
    <w:qFormat/>
    <w:rsid w:val="006C78DC"/>
    <w:pPr>
      <w:spacing w:line="240" w:lineRule="auto"/>
    </w:pPr>
    <w:rPr>
      <w:szCs w:val="28"/>
      <w:lang w:val="x-none" w:eastAsia="x-none"/>
    </w:rPr>
  </w:style>
  <w:style w:type="table" w:customStyle="1" w:styleId="TableGrid">
    <w:name w:val="TableGrid"/>
    <w:rsid w:val="006C78DC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15">
    <w:name w:val="s_15"/>
    <w:basedOn w:val="a5"/>
    <w:rsid w:val="006C78DC"/>
    <w:pPr>
      <w:spacing w:before="100" w:beforeAutospacing="1" w:after="100" w:afterAutospacing="1" w:line="240" w:lineRule="auto"/>
      <w:ind w:firstLine="0"/>
      <w:jc w:val="left"/>
    </w:pPr>
    <w:rPr>
      <w:sz w:val="24"/>
    </w:rPr>
  </w:style>
  <w:style w:type="character" w:customStyle="1" w:styleId="s100">
    <w:name w:val="s_10"/>
    <w:rsid w:val="006C78DC"/>
  </w:style>
  <w:style w:type="paragraph" w:customStyle="1" w:styleId="s90">
    <w:name w:val="s_9"/>
    <w:basedOn w:val="a5"/>
    <w:rsid w:val="006C78DC"/>
    <w:pPr>
      <w:spacing w:before="100" w:beforeAutospacing="1" w:after="100" w:afterAutospacing="1" w:line="240" w:lineRule="auto"/>
      <w:ind w:firstLine="0"/>
      <w:jc w:val="left"/>
    </w:pPr>
    <w:rPr>
      <w:sz w:val="24"/>
    </w:rPr>
  </w:style>
  <w:style w:type="paragraph" w:customStyle="1" w:styleId="s220">
    <w:name w:val="s_22"/>
    <w:basedOn w:val="a5"/>
    <w:rsid w:val="006C78DC"/>
    <w:pPr>
      <w:spacing w:before="100" w:beforeAutospacing="1" w:after="100" w:afterAutospacing="1" w:line="240" w:lineRule="auto"/>
      <w:ind w:firstLine="0"/>
      <w:jc w:val="left"/>
    </w:pPr>
    <w:rPr>
      <w:sz w:val="24"/>
    </w:rPr>
  </w:style>
  <w:style w:type="character" w:customStyle="1" w:styleId="MSGENFONTSTYLENAMETEMPLATEROLENUMBERMSGENFONTSTYLENAMEBYROLETEXT2">
    <w:name w:val="MSG_EN_FONT_STYLE_NAME_TEMPLATE_ROLE_NUMBER MSG_EN_FONT_STYLE_NAME_BY_ROLE_TEXT 2_"/>
    <w:link w:val="MSGENFONTSTYLENAMETEMPLATEROLENUMBERMSGENFONTSTYLENAMEBYROLETEXT20"/>
    <w:rsid w:val="006C78DC"/>
    <w:rPr>
      <w:shd w:val="clear" w:color="auto" w:fill="FFFFFF"/>
    </w:rPr>
  </w:style>
  <w:style w:type="character" w:customStyle="1" w:styleId="MSGENFONTSTYLENAMETEMPLATEROLENUMBERMSGENFONTSTYLENAMEBYROLETEXT2MSGENFONTSTYLEMODIFERSIZE11">
    <w:name w:val="MSG_EN_FONT_STYLE_NAME_TEMPLATE_ROLE_NUMBER MSG_EN_FONT_STYLE_NAME_BY_ROLE_TEXT 2 + MSG_EN_FONT_STYLE_MODIFER_SIZE 11"/>
    <w:rsid w:val="006C78DC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5"/>
    <w:link w:val="MSGENFONTSTYLENAMETEMPLATEROLENUMBERMSGENFONTSTYLENAMEBYROLETEXT2"/>
    <w:rsid w:val="006C78DC"/>
    <w:pPr>
      <w:widowControl w:val="0"/>
      <w:shd w:val="clear" w:color="auto" w:fill="FFFFFF"/>
      <w:spacing w:line="240" w:lineRule="auto"/>
      <w:ind w:firstLine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111">
    <w:name w:val="Знак Знак11"/>
    <w:locked/>
    <w:rsid w:val="006C78DC"/>
    <w:rPr>
      <w:sz w:val="28"/>
      <w:szCs w:val="28"/>
    </w:rPr>
  </w:style>
  <w:style w:type="table" w:customStyle="1" w:styleId="1fc">
    <w:name w:val="Сетка таблицы1"/>
    <w:basedOn w:val="a7"/>
    <w:next w:val="af4"/>
    <w:uiPriority w:val="59"/>
    <w:rsid w:val="00684C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5"/>
    <w:rsid w:val="008F584E"/>
    <w:pPr>
      <w:spacing w:before="100" w:beforeAutospacing="1" w:after="100" w:afterAutospacing="1" w:line="240" w:lineRule="auto"/>
      <w:ind w:firstLine="0"/>
      <w:jc w:val="left"/>
    </w:pPr>
    <w:rPr>
      <w:sz w:val="24"/>
    </w:rPr>
  </w:style>
  <w:style w:type="paragraph" w:customStyle="1" w:styleId="affffffd">
    <w:name w:val="Стиль"/>
    <w:rsid w:val="00C269D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12">
    <w:name w:val="Табличный_боковик_11"/>
    <w:link w:val="113"/>
    <w:qFormat/>
    <w:rsid w:val="00672D5F"/>
    <w:rPr>
      <w:rFonts w:ascii="Times New Roman" w:eastAsia="Times New Roman" w:hAnsi="Times New Roman"/>
      <w:sz w:val="22"/>
      <w:szCs w:val="24"/>
    </w:rPr>
  </w:style>
  <w:style w:type="character" w:customStyle="1" w:styleId="113">
    <w:name w:val="Табличный_боковик_11 Знак"/>
    <w:link w:val="112"/>
    <w:rsid w:val="00672D5F"/>
    <w:rPr>
      <w:rFonts w:ascii="Times New Roman" w:eastAsia="Times New Roman" w:hAnsi="Times New Roman"/>
      <w:sz w:val="22"/>
      <w:szCs w:val="24"/>
      <w:lang w:bidi="ar-SA"/>
    </w:rPr>
  </w:style>
  <w:style w:type="paragraph" w:customStyle="1" w:styleId="affffffe">
    <w:name w:val="ГП_Обычный"/>
    <w:link w:val="afffffff"/>
    <w:qFormat/>
    <w:rsid w:val="006639B5"/>
    <w:pPr>
      <w:spacing w:after="120"/>
      <w:ind w:firstLine="709"/>
      <w:contextualSpacing/>
      <w:jc w:val="both"/>
    </w:pPr>
    <w:rPr>
      <w:rFonts w:ascii="PT Sans" w:eastAsia="Times New Roman" w:hAnsi="PT Sans"/>
      <w:sz w:val="24"/>
      <w:szCs w:val="24"/>
    </w:rPr>
  </w:style>
  <w:style w:type="character" w:customStyle="1" w:styleId="afffffff">
    <w:name w:val="ГП_Обычный Знак"/>
    <w:link w:val="affffffe"/>
    <w:rsid w:val="006639B5"/>
    <w:rPr>
      <w:rFonts w:ascii="PT Sans" w:eastAsia="Times New Roman" w:hAnsi="PT Sans"/>
      <w:sz w:val="24"/>
      <w:szCs w:val="24"/>
      <w:lang w:bidi="ar-SA"/>
    </w:rPr>
  </w:style>
  <w:style w:type="paragraph" w:customStyle="1" w:styleId="afffffff0">
    <w:name w:val="Содержимое таблицы"/>
    <w:basedOn w:val="a5"/>
    <w:rsid w:val="006F3D7D"/>
    <w:pPr>
      <w:suppressLineNumbers/>
      <w:suppressAutoHyphens/>
      <w:spacing w:line="240" w:lineRule="auto"/>
      <w:ind w:firstLine="0"/>
      <w:jc w:val="left"/>
    </w:pPr>
    <w:rPr>
      <w:sz w:val="24"/>
      <w:lang w:eastAsia="ar-SA"/>
    </w:rPr>
  </w:style>
  <w:style w:type="table" w:customStyle="1" w:styleId="1fd">
    <w:name w:val="Светлый список1"/>
    <w:basedOn w:val="a7"/>
    <w:uiPriority w:val="61"/>
    <w:rsid w:val="003B1E78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ConsPlusCell">
    <w:name w:val="ConsPlusCell"/>
    <w:uiPriority w:val="99"/>
    <w:rsid w:val="003B1E7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ffffff1">
    <w:name w:val="ГП_Таблица влево"/>
    <w:next w:val="affffffe"/>
    <w:qFormat/>
    <w:rsid w:val="003B0406"/>
    <w:pPr>
      <w:keepLines/>
    </w:pPr>
    <w:rPr>
      <w:rFonts w:ascii="PT Sans" w:hAnsi="PT Sans" w:cs="Tahoma"/>
      <w:sz w:val="24"/>
      <w:szCs w:val="24"/>
    </w:rPr>
  </w:style>
  <w:style w:type="paragraph" w:customStyle="1" w:styleId="afffffff2">
    <w:name w:val="ГП_Таблица центр"/>
    <w:next w:val="affffffe"/>
    <w:qFormat/>
    <w:rsid w:val="003B0406"/>
    <w:pPr>
      <w:keepLines/>
      <w:jc w:val="center"/>
    </w:pPr>
    <w:rPr>
      <w:rFonts w:ascii="PT Sans" w:hAnsi="PT Sans" w:cs="Tahoma"/>
      <w:sz w:val="24"/>
      <w:szCs w:val="24"/>
    </w:rPr>
  </w:style>
  <w:style w:type="paragraph" w:customStyle="1" w:styleId="western">
    <w:name w:val="western"/>
    <w:basedOn w:val="a5"/>
    <w:rsid w:val="00EF3394"/>
    <w:pPr>
      <w:spacing w:before="100" w:beforeAutospacing="1" w:after="100" w:afterAutospacing="1" w:line="240" w:lineRule="auto"/>
      <w:ind w:firstLine="0"/>
      <w:jc w:val="left"/>
    </w:pPr>
    <w:rPr>
      <w:sz w:val="24"/>
    </w:rPr>
  </w:style>
  <w:style w:type="paragraph" w:customStyle="1" w:styleId="1fe">
    <w:name w:val="ГП_Т1"/>
    <w:next w:val="a5"/>
    <w:qFormat/>
    <w:rsid w:val="00D079A1"/>
    <w:pPr>
      <w:spacing w:before="2000" w:after="120"/>
      <w:ind w:right="340"/>
      <w:contextualSpacing/>
      <w:jc w:val="right"/>
    </w:pPr>
    <w:rPr>
      <w:rFonts w:ascii="PT Sans" w:hAnsi="PT Sans" w:cs="Tahoma"/>
      <w:b/>
      <w:caps/>
      <w:sz w:val="36"/>
      <w:szCs w:val="36"/>
    </w:rPr>
  </w:style>
  <w:style w:type="paragraph" w:customStyle="1" w:styleId="2f8">
    <w:name w:val="ГП_Т2"/>
    <w:next w:val="a5"/>
    <w:qFormat/>
    <w:rsid w:val="00D079A1"/>
    <w:pPr>
      <w:spacing w:after="120"/>
      <w:ind w:right="340"/>
      <w:jc w:val="right"/>
    </w:pPr>
    <w:rPr>
      <w:rFonts w:ascii="PT Sans" w:hAnsi="PT Sans" w:cs="Tahoma"/>
      <w:b/>
      <w:caps/>
      <w:sz w:val="28"/>
      <w:szCs w:val="28"/>
    </w:rPr>
  </w:style>
  <w:style w:type="paragraph" w:customStyle="1" w:styleId="3f0">
    <w:name w:val="ГП_Подстатья 3"/>
    <w:next w:val="affffffe"/>
    <w:link w:val="3f1"/>
    <w:qFormat/>
    <w:rsid w:val="00923649"/>
    <w:pPr>
      <w:keepNext/>
      <w:keepLines/>
      <w:suppressAutoHyphens/>
      <w:spacing w:after="120"/>
      <w:jc w:val="both"/>
      <w:outlineLvl w:val="2"/>
    </w:pPr>
    <w:rPr>
      <w:rFonts w:ascii="PT Sans" w:eastAsia="Times New Roman" w:hAnsi="PT Sans"/>
      <w:b/>
      <w:bCs/>
      <w:color w:val="000000"/>
      <w:sz w:val="24"/>
      <w:szCs w:val="22"/>
    </w:rPr>
  </w:style>
  <w:style w:type="character" w:customStyle="1" w:styleId="3f1">
    <w:name w:val="ГП_Подстатья 3 Знак"/>
    <w:link w:val="3f0"/>
    <w:rsid w:val="00923649"/>
    <w:rPr>
      <w:rFonts w:ascii="PT Sans" w:eastAsia="Times New Roman" w:hAnsi="PT Sans"/>
      <w:b/>
      <w:bCs/>
      <w:color w:val="000000"/>
      <w:sz w:val="24"/>
      <w:szCs w:val="22"/>
      <w:lang w:bidi="ar-SA"/>
    </w:rPr>
  </w:style>
  <w:style w:type="paragraph" w:customStyle="1" w:styleId="a3">
    <w:name w:val="ГП_Маркированный"/>
    <w:qFormat/>
    <w:rsid w:val="00923649"/>
    <w:pPr>
      <w:numPr>
        <w:numId w:val="14"/>
      </w:numPr>
      <w:spacing w:after="120"/>
      <w:contextualSpacing/>
      <w:jc w:val="both"/>
    </w:pPr>
    <w:rPr>
      <w:rFonts w:ascii="PT Sans" w:eastAsia="Times New Roman" w:hAnsi="PT Sans" w:cs="Arial"/>
      <w:sz w:val="24"/>
      <w:szCs w:val="24"/>
    </w:rPr>
  </w:style>
  <w:style w:type="paragraph" w:customStyle="1" w:styleId="afffffff3">
    <w:name w:val="ГП_Таблица название"/>
    <w:next w:val="afffffff1"/>
    <w:link w:val="afffffff4"/>
    <w:qFormat/>
    <w:rsid w:val="00923649"/>
    <w:pPr>
      <w:keepNext/>
      <w:spacing w:before="120" w:after="120"/>
      <w:jc w:val="right"/>
      <w:outlineLvl w:val="3"/>
    </w:pPr>
    <w:rPr>
      <w:rFonts w:ascii="PT Sans" w:eastAsia="Times New Roman" w:hAnsi="PT Sans"/>
      <w:sz w:val="24"/>
      <w:szCs w:val="24"/>
    </w:rPr>
  </w:style>
  <w:style w:type="character" w:customStyle="1" w:styleId="afffffff4">
    <w:name w:val="ГП_Таблица название Знак"/>
    <w:link w:val="afffffff3"/>
    <w:rsid w:val="00923649"/>
    <w:rPr>
      <w:rFonts w:ascii="PT Sans" w:eastAsia="Times New Roman" w:hAnsi="PT Sans"/>
      <w:sz w:val="24"/>
      <w:szCs w:val="24"/>
      <w:lang w:bidi="ar-SA"/>
    </w:rPr>
  </w:style>
  <w:style w:type="paragraph" w:customStyle="1" w:styleId="afffffff5">
    <w:name w:val="ГП_Таблица шапка"/>
    <w:next w:val="afffffff1"/>
    <w:link w:val="afffffff6"/>
    <w:qFormat/>
    <w:rsid w:val="00923649"/>
    <w:pPr>
      <w:keepLines/>
      <w:jc w:val="center"/>
    </w:pPr>
    <w:rPr>
      <w:rFonts w:ascii="PT Sans" w:hAnsi="PT Sans"/>
      <w:b/>
      <w:sz w:val="24"/>
      <w:szCs w:val="24"/>
    </w:rPr>
  </w:style>
  <w:style w:type="character" w:customStyle="1" w:styleId="afffffff6">
    <w:name w:val="ГП_Таблица шапка Знак"/>
    <w:link w:val="afffffff5"/>
    <w:rsid w:val="00923649"/>
    <w:rPr>
      <w:rFonts w:ascii="PT Sans" w:hAnsi="PT Sans"/>
      <w:b/>
      <w:sz w:val="24"/>
      <w:szCs w:val="24"/>
      <w:lang w:bidi="ar-SA"/>
    </w:rPr>
  </w:style>
  <w:style w:type="paragraph" w:customStyle="1" w:styleId="47">
    <w:name w:val="ГП_Пункт 4"/>
    <w:next w:val="affffffe"/>
    <w:link w:val="48"/>
    <w:qFormat/>
    <w:rsid w:val="00923649"/>
    <w:pPr>
      <w:keepNext/>
      <w:suppressAutoHyphens/>
      <w:spacing w:before="120"/>
      <w:outlineLvl w:val="3"/>
    </w:pPr>
    <w:rPr>
      <w:rFonts w:ascii="PT Sans" w:hAnsi="PT Sans"/>
      <w:b/>
      <w:i/>
      <w:sz w:val="24"/>
      <w:szCs w:val="24"/>
    </w:rPr>
  </w:style>
  <w:style w:type="character" w:customStyle="1" w:styleId="48">
    <w:name w:val="ГП_Пункт 4 Знак"/>
    <w:link w:val="47"/>
    <w:rsid w:val="00923649"/>
    <w:rPr>
      <w:rFonts w:ascii="PT Sans" w:hAnsi="PT Sans"/>
      <w:b/>
      <w:i/>
      <w:sz w:val="24"/>
      <w:szCs w:val="24"/>
      <w:lang w:bidi="ar-SA"/>
    </w:rPr>
  </w:style>
  <w:style w:type="paragraph" w:customStyle="1" w:styleId="formattext">
    <w:name w:val="formattext"/>
    <w:basedOn w:val="a5"/>
    <w:rsid w:val="00E27486"/>
    <w:pPr>
      <w:spacing w:before="100" w:beforeAutospacing="1" w:after="100" w:afterAutospacing="1" w:line="240" w:lineRule="auto"/>
      <w:ind w:firstLine="0"/>
      <w:jc w:val="left"/>
    </w:pPr>
    <w:rPr>
      <w:sz w:val="24"/>
    </w:rPr>
  </w:style>
  <w:style w:type="character" w:customStyle="1" w:styleId="z-converterresult">
    <w:name w:val="z-converter__result"/>
    <w:basedOn w:val="a6"/>
    <w:rsid w:val="00332D76"/>
  </w:style>
  <w:style w:type="paragraph" w:customStyle="1" w:styleId="2f9">
    <w:name w:val="ГП_Статья 2"/>
    <w:next w:val="3f0"/>
    <w:qFormat/>
    <w:rsid w:val="00A3751E"/>
    <w:pPr>
      <w:keepNext/>
      <w:suppressAutoHyphens/>
      <w:spacing w:before="120" w:after="120"/>
      <w:jc w:val="both"/>
      <w:outlineLvl w:val="1"/>
    </w:pPr>
    <w:rPr>
      <w:rFonts w:ascii="PT Sans" w:eastAsia="Times New Roman" w:hAnsi="PT Sans" w:cs="Arial"/>
      <w:b/>
      <w:bCs/>
      <w:sz w:val="28"/>
      <w:szCs w:val="28"/>
    </w:rPr>
  </w:style>
  <w:style w:type="paragraph" w:customStyle="1" w:styleId="p7">
    <w:name w:val="p7"/>
    <w:basedOn w:val="a5"/>
    <w:rsid w:val="00C526C3"/>
    <w:pPr>
      <w:spacing w:before="100" w:beforeAutospacing="1" w:after="100" w:afterAutospacing="1" w:line="240" w:lineRule="auto"/>
      <w:ind w:firstLine="0"/>
      <w:jc w:val="left"/>
    </w:pPr>
    <w:rPr>
      <w:sz w:val="24"/>
    </w:rPr>
  </w:style>
  <w:style w:type="paragraph" w:customStyle="1" w:styleId="p6">
    <w:name w:val="p6"/>
    <w:basedOn w:val="a5"/>
    <w:rsid w:val="00313CA0"/>
    <w:pPr>
      <w:spacing w:before="100" w:beforeAutospacing="1" w:after="100" w:afterAutospacing="1" w:line="240" w:lineRule="auto"/>
      <w:ind w:firstLine="0"/>
      <w:jc w:val="left"/>
    </w:pPr>
    <w:rPr>
      <w:sz w:val="24"/>
    </w:rPr>
  </w:style>
  <w:style w:type="character" w:customStyle="1" w:styleId="s80">
    <w:name w:val="s8"/>
    <w:rsid w:val="00313CA0"/>
  </w:style>
  <w:style w:type="character" w:customStyle="1" w:styleId="2fa">
    <w:name w:val="Основной текст (2)_"/>
    <w:link w:val="2fb"/>
    <w:rsid w:val="00E156B1"/>
    <w:rPr>
      <w:sz w:val="28"/>
      <w:szCs w:val="28"/>
      <w:shd w:val="clear" w:color="auto" w:fill="FFFFFF"/>
    </w:rPr>
  </w:style>
  <w:style w:type="paragraph" w:customStyle="1" w:styleId="2fb">
    <w:name w:val="Основной текст (2)"/>
    <w:basedOn w:val="a5"/>
    <w:link w:val="2fa"/>
    <w:rsid w:val="00E156B1"/>
    <w:pPr>
      <w:widowControl w:val="0"/>
      <w:shd w:val="clear" w:color="auto" w:fill="FFFFFF"/>
      <w:spacing w:before="420" w:after="600" w:line="328" w:lineRule="exact"/>
      <w:ind w:hanging="380"/>
      <w:jc w:val="left"/>
    </w:pPr>
    <w:rPr>
      <w:rFonts w:ascii="Calibri" w:eastAsia="Calibri" w:hAnsi="Calibri"/>
      <w:szCs w:val="2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annotation text" w:uiPriority="0"/>
    <w:lsdException w:name="footer" w:uiPriority="0"/>
    <w:lsdException w:name="caption" w:uiPriority="0" w:qFormat="1"/>
    <w:lsdException w:name="line number" w:uiPriority="0"/>
    <w:lsdException w:name="page number" w:uiPriority="0"/>
    <w:lsdException w:name="Lis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0" w:unhideWhenUsed="0" w:qFormat="1"/>
    <w:lsdException w:name="Date" w:uiPriority="0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Outline List 2" w:uiPriority="0"/>
    <w:lsdException w:name="Table Web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B37A87"/>
    <w:pPr>
      <w:spacing w:line="276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1">
    <w:name w:val="heading 1"/>
    <w:aliases w:val="Заголовок 1 Знак Знак,Заголовок 1 Знак Знак Знак"/>
    <w:basedOn w:val="a5"/>
    <w:next w:val="a5"/>
    <w:link w:val="10"/>
    <w:qFormat/>
    <w:rsid w:val="000956D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1">
    <w:name w:val="heading 2"/>
    <w:basedOn w:val="a5"/>
    <w:next w:val="a5"/>
    <w:link w:val="22"/>
    <w:autoRedefine/>
    <w:unhideWhenUsed/>
    <w:qFormat/>
    <w:rsid w:val="00C039FF"/>
    <w:pPr>
      <w:keepNext/>
      <w:spacing w:line="240" w:lineRule="auto"/>
      <w:ind w:firstLine="0"/>
      <w:jc w:val="center"/>
      <w:outlineLvl w:val="1"/>
    </w:pPr>
    <w:rPr>
      <w:bCs/>
      <w:iCs/>
      <w:szCs w:val="28"/>
      <w:lang w:val="x-none" w:eastAsia="x-none"/>
    </w:rPr>
  </w:style>
  <w:style w:type="paragraph" w:styleId="30">
    <w:name w:val="heading 3"/>
    <w:basedOn w:val="a5"/>
    <w:next w:val="a5"/>
    <w:link w:val="31"/>
    <w:qFormat/>
    <w:rsid w:val="00CA5AA5"/>
    <w:pPr>
      <w:keepNext/>
      <w:jc w:val="center"/>
      <w:outlineLvl w:val="2"/>
    </w:pPr>
    <w:rPr>
      <w:lang w:val="x-none" w:eastAsia="x-none"/>
    </w:rPr>
  </w:style>
  <w:style w:type="paragraph" w:styleId="4">
    <w:name w:val="heading 4"/>
    <w:basedOn w:val="a5"/>
    <w:next w:val="a5"/>
    <w:link w:val="40"/>
    <w:unhideWhenUsed/>
    <w:qFormat/>
    <w:rsid w:val="0008706A"/>
    <w:pPr>
      <w:keepNext/>
      <w:spacing w:before="240" w:after="60"/>
      <w:outlineLvl w:val="3"/>
    </w:pPr>
    <w:rPr>
      <w:rFonts w:ascii="Calibri" w:hAnsi="Calibri"/>
      <w:b/>
      <w:bCs/>
      <w:szCs w:val="28"/>
      <w:lang w:val="x-none" w:eastAsia="x-none"/>
    </w:rPr>
  </w:style>
  <w:style w:type="paragraph" w:styleId="5">
    <w:name w:val="heading 5"/>
    <w:basedOn w:val="a5"/>
    <w:next w:val="a5"/>
    <w:link w:val="50"/>
    <w:qFormat/>
    <w:rsid w:val="00CA5AA5"/>
    <w:pPr>
      <w:keepNext/>
      <w:jc w:val="center"/>
      <w:outlineLvl w:val="4"/>
    </w:pPr>
    <w:rPr>
      <w:b/>
      <w:sz w:val="24"/>
      <w:szCs w:val="20"/>
      <w:lang w:val="x-none" w:eastAsia="x-none"/>
    </w:rPr>
  </w:style>
  <w:style w:type="paragraph" w:styleId="60">
    <w:name w:val="heading 6"/>
    <w:basedOn w:val="a5"/>
    <w:next w:val="a5"/>
    <w:link w:val="61"/>
    <w:unhideWhenUsed/>
    <w:qFormat/>
    <w:rsid w:val="00977078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5"/>
    <w:next w:val="a5"/>
    <w:link w:val="70"/>
    <w:qFormat/>
    <w:rsid w:val="0079615E"/>
    <w:pPr>
      <w:keepNext/>
      <w:spacing w:before="600" w:line="240" w:lineRule="atLeast"/>
      <w:outlineLvl w:val="6"/>
    </w:pPr>
    <w:rPr>
      <w:rFonts w:eastAsia="Calibri"/>
      <w:sz w:val="24"/>
      <w:szCs w:val="28"/>
      <w:lang w:val="x-none" w:eastAsia="en-US"/>
    </w:rPr>
  </w:style>
  <w:style w:type="paragraph" w:styleId="8">
    <w:name w:val="heading 8"/>
    <w:basedOn w:val="a5"/>
    <w:next w:val="a5"/>
    <w:link w:val="80"/>
    <w:unhideWhenUsed/>
    <w:qFormat/>
    <w:rsid w:val="00E80EB9"/>
    <w:p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9">
    <w:name w:val="heading 9"/>
    <w:basedOn w:val="a5"/>
    <w:next w:val="a5"/>
    <w:link w:val="90"/>
    <w:qFormat/>
    <w:rsid w:val="0079615E"/>
    <w:pPr>
      <w:keepNext/>
      <w:spacing w:line="240" w:lineRule="atLeast"/>
      <w:ind w:left="36" w:right="36"/>
      <w:outlineLvl w:val="8"/>
    </w:pPr>
    <w:rPr>
      <w:rFonts w:eastAsia="Calibri"/>
      <w:sz w:val="24"/>
      <w:szCs w:val="28"/>
      <w:lang w:val="x-none" w:eastAsia="en-US"/>
    </w:rPr>
  </w:style>
  <w:style w:type="character" w:default="1" w:styleId="a6">
    <w:name w:val="Default Paragraph Font"/>
    <w:uiPriority w:val="1"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customStyle="1" w:styleId="11">
    <w:name w:val="Знак Знак Знак1"/>
    <w:basedOn w:val="a5"/>
    <w:rsid w:val="00AE579B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5"/>
    <w:link w:val="aa"/>
    <w:unhideWhenUsed/>
    <w:rsid w:val="00AE579B"/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rsid w:val="00AE579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1">
    <w:name w:val="Заголовок 3 Знак"/>
    <w:link w:val="30"/>
    <w:rsid w:val="00CA5AA5"/>
    <w:rPr>
      <w:rFonts w:ascii="Times New Roman" w:eastAsia="Times New Roman" w:hAnsi="Times New Roman"/>
      <w:sz w:val="28"/>
      <w:szCs w:val="24"/>
    </w:rPr>
  </w:style>
  <w:style w:type="character" w:customStyle="1" w:styleId="50">
    <w:name w:val="Заголовок 5 Знак"/>
    <w:link w:val="5"/>
    <w:rsid w:val="00CA5AA5"/>
    <w:rPr>
      <w:rFonts w:ascii="Times New Roman" w:eastAsia="Times New Roman" w:hAnsi="Times New Roman"/>
      <w:b/>
      <w:sz w:val="24"/>
    </w:rPr>
  </w:style>
  <w:style w:type="paragraph" w:customStyle="1" w:styleId="S">
    <w:name w:val="S_Обычный в таблице"/>
    <w:basedOn w:val="a5"/>
    <w:link w:val="S0"/>
    <w:rsid w:val="00CA5AA5"/>
    <w:pPr>
      <w:spacing w:line="360" w:lineRule="auto"/>
      <w:jc w:val="center"/>
    </w:pPr>
    <w:rPr>
      <w:sz w:val="24"/>
      <w:lang w:val="x-none" w:eastAsia="x-none"/>
    </w:rPr>
  </w:style>
  <w:style w:type="character" w:customStyle="1" w:styleId="S0">
    <w:name w:val="S_Обычный в таблице Знак"/>
    <w:link w:val="S"/>
    <w:rsid w:val="00CA5AA5"/>
    <w:rPr>
      <w:rFonts w:ascii="Times New Roman" w:eastAsia="Times New Roman" w:hAnsi="Times New Roman"/>
      <w:sz w:val="24"/>
      <w:szCs w:val="24"/>
    </w:rPr>
  </w:style>
  <w:style w:type="paragraph" w:customStyle="1" w:styleId="S1">
    <w:name w:val="S_Обычный"/>
    <w:basedOn w:val="a5"/>
    <w:link w:val="S2"/>
    <w:qFormat/>
    <w:rsid w:val="00B20E01"/>
    <w:pPr>
      <w:spacing w:line="360" w:lineRule="auto"/>
    </w:pPr>
    <w:rPr>
      <w:sz w:val="24"/>
      <w:lang w:val="x-none" w:eastAsia="x-none"/>
    </w:rPr>
  </w:style>
  <w:style w:type="character" w:customStyle="1" w:styleId="S2">
    <w:name w:val="S_Обычный Знак"/>
    <w:link w:val="S1"/>
    <w:rsid w:val="00B20E01"/>
    <w:rPr>
      <w:rFonts w:ascii="Times New Roman" w:eastAsia="Times New Roman" w:hAnsi="Times New Roman"/>
      <w:sz w:val="24"/>
      <w:szCs w:val="24"/>
    </w:rPr>
  </w:style>
  <w:style w:type="paragraph" w:customStyle="1" w:styleId="S3">
    <w:name w:val="S_Маркированный"/>
    <w:basedOn w:val="a"/>
    <w:link w:val="S4"/>
    <w:autoRedefine/>
    <w:rsid w:val="00B20E01"/>
    <w:pPr>
      <w:numPr>
        <w:numId w:val="0"/>
      </w:numPr>
      <w:tabs>
        <w:tab w:val="left" w:pos="709"/>
      </w:tabs>
      <w:spacing w:line="360" w:lineRule="auto"/>
      <w:ind w:firstLine="360"/>
      <w:contextualSpacing w:val="0"/>
    </w:pPr>
    <w:rPr>
      <w:sz w:val="24"/>
      <w:lang w:val="x-none" w:eastAsia="x-none"/>
    </w:rPr>
  </w:style>
  <w:style w:type="character" w:customStyle="1" w:styleId="S4">
    <w:name w:val="S_Маркированный Знак Знак"/>
    <w:link w:val="S3"/>
    <w:rsid w:val="00B20E01"/>
    <w:rPr>
      <w:rFonts w:ascii="Times New Roman" w:eastAsia="Times New Roman" w:hAnsi="Times New Roman"/>
      <w:sz w:val="24"/>
      <w:szCs w:val="24"/>
    </w:rPr>
  </w:style>
  <w:style w:type="paragraph" w:styleId="a">
    <w:name w:val="List Bullet"/>
    <w:basedOn w:val="a5"/>
    <w:uiPriority w:val="99"/>
    <w:unhideWhenUsed/>
    <w:rsid w:val="00B20E01"/>
    <w:pPr>
      <w:numPr>
        <w:numId w:val="1"/>
      </w:numPr>
      <w:contextualSpacing/>
    </w:pPr>
  </w:style>
  <w:style w:type="character" w:styleId="ab">
    <w:name w:val="line number"/>
    <w:unhideWhenUsed/>
    <w:rsid w:val="00D81031"/>
  </w:style>
  <w:style w:type="paragraph" w:styleId="ac">
    <w:name w:val="header"/>
    <w:aliases w:val=" Знак"/>
    <w:basedOn w:val="a5"/>
    <w:link w:val="ad"/>
    <w:uiPriority w:val="99"/>
    <w:unhideWhenUsed/>
    <w:rsid w:val="00D81031"/>
    <w:pPr>
      <w:tabs>
        <w:tab w:val="center" w:pos="4677"/>
        <w:tab w:val="right" w:pos="9355"/>
      </w:tabs>
    </w:pPr>
    <w:rPr>
      <w:sz w:val="24"/>
      <w:lang w:val="x-none" w:eastAsia="x-none"/>
    </w:rPr>
  </w:style>
  <w:style w:type="character" w:customStyle="1" w:styleId="ad">
    <w:name w:val="Верхний колонтитул Знак"/>
    <w:aliases w:val=" Знак Знак"/>
    <w:link w:val="ac"/>
    <w:uiPriority w:val="99"/>
    <w:rsid w:val="00D81031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5"/>
    <w:link w:val="af"/>
    <w:unhideWhenUsed/>
    <w:rsid w:val="00D81031"/>
    <w:pPr>
      <w:tabs>
        <w:tab w:val="center" w:pos="4677"/>
        <w:tab w:val="right" w:pos="9355"/>
      </w:tabs>
    </w:pPr>
    <w:rPr>
      <w:sz w:val="24"/>
      <w:lang w:val="x-none" w:eastAsia="x-none"/>
    </w:rPr>
  </w:style>
  <w:style w:type="character" w:customStyle="1" w:styleId="af">
    <w:name w:val="Нижний колонтитул Знак"/>
    <w:link w:val="ae"/>
    <w:rsid w:val="00D81031"/>
    <w:rPr>
      <w:rFonts w:ascii="Times New Roman" w:eastAsia="Times New Roman" w:hAnsi="Times New Roman"/>
      <w:sz w:val="24"/>
      <w:szCs w:val="24"/>
    </w:rPr>
  </w:style>
  <w:style w:type="table" w:styleId="-3">
    <w:name w:val="Table Web 3"/>
    <w:basedOn w:val="a7"/>
    <w:semiHidden/>
    <w:rsid w:val="006F1938"/>
    <w:rPr>
      <w:rFonts w:ascii="Times New Roman" w:eastAsia="Times New Roman" w:hAnsi="Times New Roma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2">
    <w:name w:val="Текст1"/>
    <w:basedOn w:val="a5"/>
    <w:rsid w:val="006F1938"/>
    <w:rPr>
      <w:rFonts w:ascii="Courier New" w:hAnsi="Courier New"/>
      <w:sz w:val="20"/>
      <w:szCs w:val="20"/>
      <w:lang w:eastAsia="ar-SA"/>
    </w:rPr>
  </w:style>
  <w:style w:type="character" w:customStyle="1" w:styleId="22">
    <w:name w:val="Заголовок 2 Знак"/>
    <w:link w:val="21"/>
    <w:rsid w:val="00C039FF"/>
    <w:rPr>
      <w:rFonts w:ascii="Times New Roman" w:eastAsia="Times New Roman" w:hAnsi="Times New Roman"/>
      <w:bCs/>
      <w:iCs/>
      <w:sz w:val="28"/>
      <w:szCs w:val="28"/>
      <w:lang w:eastAsia="x-none"/>
    </w:rPr>
  </w:style>
  <w:style w:type="paragraph" w:styleId="af0">
    <w:name w:val="Body Text"/>
    <w:aliases w:val=" Знак1 Знак,Основной текст11,bt,Знак1 Знак"/>
    <w:basedOn w:val="a5"/>
    <w:link w:val="af1"/>
    <w:rsid w:val="006F1938"/>
    <w:rPr>
      <w:lang w:val="x-none" w:eastAsia="x-none"/>
    </w:rPr>
  </w:style>
  <w:style w:type="character" w:customStyle="1" w:styleId="af1">
    <w:name w:val="Основной текст Знак"/>
    <w:aliases w:val=" Знак1 Знак Знак,Основной текст11 Знак,bt Знак,Знак1 Знак Знак"/>
    <w:link w:val="af0"/>
    <w:rsid w:val="006F1938"/>
    <w:rPr>
      <w:rFonts w:ascii="Times New Roman" w:eastAsia="Times New Roman" w:hAnsi="Times New Roman"/>
      <w:sz w:val="28"/>
      <w:szCs w:val="24"/>
    </w:rPr>
  </w:style>
  <w:style w:type="paragraph" w:styleId="af2">
    <w:name w:val="No Spacing"/>
    <w:aliases w:val="с интервалом,Без интервала1,No Spacing,No Spacing1"/>
    <w:link w:val="af3"/>
    <w:autoRedefine/>
    <w:uiPriority w:val="1"/>
    <w:qFormat/>
    <w:rsid w:val="00D41A0C"/>
    <w:rPr>
      <w:rFonts w:ascii="Times New Roman" w:eastAsia="Times New Roman" w:hAnsi="Times New Roman"/>
      <w:sz w:val="28"/>
      <w:szCs w:val="28"/>
    </w:rPr>
  </w:style>
  <w:style w:type="character" w:customStyle="1" w:styleId="af3">
    <w:name w:val="Без интервала Знак"/>
    <w:aliases w:val="с интервалом Знак,Без интервала1 Знак,No Spacing Знак,No Spacing1 Знак"/>
    <w:link w:val="af2"/>
    <w:uiPriority w:val="1"/>
    <w:rsid w:val="00D41A0C"/>
    <w:rPr>
      <w:rFonts w:ascii="Times New Roman" w:eastAsia="Times New Roman" w:hAnsi="Times New Roman"/>
      <w:sz w:val="28"/>
      <w:szCs w:val="28"/>
      <w:lang w:bidi="ar-SA"/>
    </w:rPr>
  </w:style>
  <w:style w:type="paragraph" w:customStyle="1" w:styleId="32">
    <w:name w:val="заголовок 3"/>
    <w:basedOn w:val="a5"/>
    <w:rsid w:val="00C355E5"/>
    <w:pPr>
      <w:jc w:val="center"/>
      <w:outlineLvl w:val="0"/>
    </w:pPr>
    <w:rPr>
      <w:szCs w:val="28"/>
      <w:u w:val="single"/>
    </w:rPr>
  </w:style>
  <w:style w:type="paragraph" w:styleId="33">
    <w:name w:val="Body Text Indent 3"/>
    <w:basedOn w:val="a5"/>
    <w:link w:val="34"/>
    <w:uiPriority w:val="99"/>
    <w:unhideWhenUsed/>
    <w:rsid w:val="00C271E3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uiPriority w:val="99"/>
    <w:rsid w:val="00C271E3"/>
    <w:rPr>
      <w:rFonts w:ascii="Times New Roman" w:eastAsia="Times New Roman" w:hAnsi="Times New Roman"/>
      <w:sz w:val="16"/>
      <w:szCs w:val="16"/>
    </w:rPr>
  </w:style>
  <w:style w:type="paragraph" w:customStyle="1" w:styleId="210">
    <w:name w:val="Основной текст с отступом 21"/>
    <w:basedOn w:val="a5"/>
    <w:rsid w:val="000E6D2D"/>
    <w:pPr>
      <w:spacing w:line="360" w:lineRule="auto"/>
      <w:ind w:firstLine="720"/>
    </w:pPr>
    <w:rPr>
      <w:szCs w:val="20"/>
    </w:rPr>
  </w:style>
  <w:style w:type="table" w:styleId="af4">
    <w:name w:val="Table Grid"/>
    <w:basedOn w:val="a7"/>
    <w:uiPriority w:val="59"/>
    <w:rsid w:val="00C734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rmal (Web)"/>
    <w:aliases w:val="Обычный (Web),Обычный (Web)1"/>
    <w:basedOn w:val="a5"/>
    <w:link w:val="af6"/>
    <w:uiPriority w:val="99"/>
    <w:unhideWhenUsed/>
    <w:rsid w:val="00D24473"/>
    <w:pPr>
      <w:widowControl w:val="0"/>
      <w:spacing w:line="260" w:lineRule="exact"/>
    </w:pPr>
    <w:rPr>
      <w:spacing w:val="8"/>
      <w:sz w:val="26"/>
      <w:szCs w:val="20"/>
      <w:lang w:val="x-none" w:eastAsia="x-none"/>
    </w:rPr>
  </w:style>
  <w:style w:type="character" w:styleId="af7">
    <w:name w:val="Strong"/>
    <w:uiPriority w:val="22"/>
    <w:qFormat/>
    <w:rsid w:val="00D24473"/>
    <w:rPr>
      <w:b/>
      <w:bCs/>
    </w:rPr>
  </w:style>
  <w:style w:type="character" w:customStyle="1" w:styleId="10">
    <w:name w:val="Заголовок 1 Знак"/>
    <w:aliases w:val="Заголовок 1 Знак Знак Знак2,Заголовок 1 Знак Знак Знак Знак1"/>
    <w:link w:val="1"/>
    <w:rsid w:val="000956D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8">
    <w:name w:val="TOC Heading"/>
    <w:basedOn w:val="1"/>
    <w:next w:val="a5"/>
    <w:uiPriority w:val="39"/>
    <w:unhideWhenUsed/>
    <w:qFormat/>
    <w:rsid w:val="000956D6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5"/>
    <w:next w:val="a5"/>
    <w:autoRedefine/>
    <w:uiPriority w:val="39"/>
    <w:unhideWhenUsed/>
    <w:qFormat/>
    <w:rsid w:val="00806354"/>
    <w:pPr>
      <w:tabs>
        <w:tab w:val="right" w:leader="dot" w:pos="9921"/>
      </w:tabs>
      <w:spacing w:line="240" w:lineRule="auto"/>
      <w:ind w:left="142" w:hanging="142"/>
      <w:jc w:val="center"/>
    </w:pPr>
    <w:rPr>
      <w:szCs w:val="28"/>
    </w:rPr>
  </w:style>
  <w:style w:type="paragraph" w:styleId="13">
    <w:name w:val="toc 1"/>
    <w:basedOn w:val="a5"/>
    <w:next w:val="a5"/>
    <w:autoRedefine/>
    <w:uiPriority w:val="39"/>
    <w:unhideWhenUsed/>
    <w:qFormat/>
    <w:rsid w:val="00DA1483"/>
    <w:pPr>
      <w:tabs>
        <w:tab w:val="left" w:pos="284"/>
        <w:tab w:val="right" w:leader="dot" w:pos="9922"/>
      </w:tabs>
      <w:ind w:firstLine="0"/>
    </w:pPr>
    <w:rPr>
      <w:noProof/>
    </w:rPr>
  </w:style>
  <w:style w:type="character" w:styleId="af9">
    <w:name w:val="Hyperlink"/>
    <w:uiPriority w:val="99"/>
    <w:unhideWhenUsed/>
    <w:rsid w:val="000956D6"/>
    <w:rPr>
      <w:color w:val="0000FF"/>
      <w:u w:val="single"/>
    </w:rPr>
  </w:style>
  <w:style w:type="paragraph" w:styleId="afa">
    <w:name w:val="endnote text"/>
    <w:basedOn w:val="a5"/>
    <w:link w:val="afb"/>
    <w:uiPriority w:val="99"/>
    <w:semiHidden/>
    <w:unhideWhenUsed/>
    <w:rsid w:val="000956D6"/>
    <w:rPr>
      <w:sz w:val="20"/>
      <w:szCs w:val="20"/>
      <w:lang w:val="x-none" w:eastAsia="x-none"/>
    </w:rPr>
  </w:style>
  <w:style w:type="character" w:customStyle="1" w:styleId="afb">
    <w:name w:val="Текст концевой сноски Знак"/>
    <w:link w:val="afa"/>
    <w:uiPriority w:val="99"/>
    <w:semiHidden/>
    <w:rsid w:val="000956D6"/>
    <w:rPr>
      <w:rFonts w:ascii="Times New Roman" w:eastAsia="Times New Roman" w:hAnsi="Times New Roman"/>
    </w:rPr>
  </w:style>
  <w:style w:type="character" w:styleId="afc">
    <w:name w:val="endnote reference"/>
    <w:uiPriority w:val="99"/>
    <w:semiHidden/>
    <w:unhideWhenUsed/>
    <w:rsid w:val="000956D6"/>
    <w:rPr>
      <w:vertAlign w:val="superscript"/>
    </w:rPr>
  </w:style>
  <w:style w:type="character" w:customStyle="1" w:styleId="61">
    <w:name w:val="Заголовок 6 Знак"/>
    <w:link w:val="60"/>
    <w:rsid w:val="0097707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40">
    <w:name w:val="Заголовок 4 Знак"/>
    <w:link w:val="4"/>
    <w:rsid w:val="0008706A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14">
    <w:name w:val="Заголовок1"/>
    <w:basedOn w:val="13"/>
    <w:qFormat/>
    <w:rsid w:val="00865C4B"/>
    <w:pPr>
      <w:jc w:val="center"/>
    </w:pPr>
  </w:style>
  <w:style w:type="character" w:customStyle="1" w:styleId="80">
    <w:name w:val="Заголовок 8 Знак"/>
    <w:link w:val="8"/>
    <w:rsid w:val="00E80EB9"/>
    <w:rPr>
      <w:rFonts w:ascii="Calibri" w:eastAsia="Times New Roman" w:hAnsi="Calibri" w:cs="Times New Roman"/>
      <w:i/>
      <w:iCs/>
      <w:sz w:val="24"/>
      <w:szCs w:val="24"/>
    </w:rPr>
  </w:style>
  <w:style w:type="paragraph" w:styleId="afd">
    <w:name w:val="Body Text Indent"/>
    <w:aliases w:val="Мой Заголовок 1,Основной текст 1"/>
    <w:basedOn w:val="a5"/>
    <w:link w:val="afe"/>
    <w:unhideWhenUsed/>
    <w:rsid w:val="00E80EB9"/>
    <w:pPr>
      <w:spacing w:after="120"/>
      <w:ind w:left="283"/>
    </w:pPr>
    <w:rPr>
      <w:sz w:val="24"/>
      <w:lang w:val="x-none" w:eastAsia="x-none"/>
    </w:rPr>
  </w:style>
  <w:style w:type="character" w:customStyle="1" w:styleId="afe">
    <w:name w:val="Основной текст с отступом Знак"/>
    <w:aliases w:val="Мой Заголовок 1 Знак,Основной текст 1 Знак"/>
    <w:link w:val="afd"/>
    <w:rsid w:val="00E80EB9"/>
    <w:rPr>
      <w:rFonts w:ascii="Times New Roman" w:eastAsia="Times New Roman" w:hAnsi="Times New Roman"/>
      <w:sz w:val="24"/>
      <w:szCs w:val="24"/>
    </w:rPr>
  </w:style>
  <w:style w:type="paragraph" w:customStyle="1" w:styleId="Normal">
    <w:name w:val="[Normal]"/>
    <w:rsid w:val="00E80EB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35">
    <w:name w:val="toc 3"/>
    <w:basedOn w:val="a5"/>
    <w:next w:val="a5"/>
    <w:autoRedefine/>
    <w:uiPriority w:val="39"/>
    <w:unhideWhenUsed/>
    <w:qFormat/>
    <w:rsid w:val="008975A6"/>
    <w:pPr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9D20F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24">
    <w:name w:val="Body Text Indent 2"/>
    <w:basedOn w:val="a5"/>
    <w:link w:val="25"/>
    <w:unhideWhenUsed/>
    <w:rsid w:val="00237147"/>
    <w:pPr>
      <w:spacing w:after="120" w:line="480" w:lineRule="auto"/>
      <w:ind w:left="283"/>
    </w:pPr>
    <w:rPr>
      <w:sz w:val="24"/>
      <w:lang w:val="x-none" w:eastAsia="x-none"/>
    </w:rPr>
  </w:style>
  <w:style w:type="character" w:customStyle="1" w:styleId="25">
    <w:name w:val="Основной текст с отступом 2 Знак"/>
    <w:link w:val="24"/>
    <w:rsid w:val="00237147"/>
    <w:rPr>
      <w:rFonts w:ascii="Times New Roman" w:eastAsia="Times New Roman" w:hAnsi="Times New Roman"/>
      <w:sz w:val="24"/>
      <w:szCs w:val="24"/>
    </w:rPr>
  </w:style>
  <w:style w:type="character" w:styleId="aff">
    <w:name w:val="FollowedHyperlink"/>
    <w:uiPriority w:val="99"/>
    <w:unhideWhenUsed/>
    <w:rsid w:val="0015689A"/>
    <w:rPr>
      <w:color w:val="800080"/>
      <w:u w:val="single"/>
    </w:rPr>
  </w:style>
  <w:style w:type="paragraph" w:customStyle="1" w:styleId="xl63">
    <w:name w:val="xl63"/>
    <w:basedOn w:val="a5"/>
    <w:rsid w:val="0015689A"/>
    <w:pPr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5"/>
    <w:rsid w:val="00222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aff0">
    <w:name w:val="List Paragraph"/>
    <w:aliases w:val="мой"/>
    <w:basedOn w:val="a5"/>
    <w:uiPriority w:val="34"/>
    <w:qFormat/>
    <w:rsid w:val="00C151B0"/>
    <w:pPr>
      <w:ind w:left="720"/>
      <w:contextualSpacing/>
    </w:pPr>
  </w:style>
  <w:style w:type="paragraph" w:customStyle="1" w:styleId="120">
    <w:name w:val="Обычный + 12 пт"/>
    <w:aliases w:val="Синий,Первая строка:  0,95 см,По ширине,Первая строка:  1 см"/>
    <w:basedOn w:val="a5"/>
    <w:rsid w:val="00846086"/>
    <w:pPr>
      <w:overflowPunct w:val="0"/>
      <w:autoSpaceDE w:val="0"/>
      <w:autoSpaceDN w:val="0"/>
      <w:adjustRightInd w:val="0"/>
      <w:textAlignment w:val="baseline"/>
    </w:pPr>
    <w:rPr>
      <w:color w:val="0000FF"/>
    </w:rPr>
  </w:style>
  <w:style w:type="paragraph" w:customStyle="1" w:styleId="26">
    <w:name w:val="Текст2"/>
    <w:basedOn w:val="a5"/>
    <w:rsid w:val="00846086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customStyle="1" w:styleId="aff1">
    <w:name w:val="Абзац"/>
    <w:basedOn w:val="a5"/>
    <w:link w:val="aff2"/>
    <w:rsid w:val="007A516C"/>
    <w:pPr>
      <w:spacing w:before="60"/>
      <w:ind w:firstLine="720"/>
    </w:pPr>
    <w:rPr>
      <w:sz w:val="26"/>
      <w:lang w:val="x-none" w:eastAsia="x-none"/>
    </w:rPr>
  </w:style>
  <w:style w:type="character" w:customStyle="1" w:styleId="aff2">
    <w:name w:val="Абзац Знак"/>
    <w:link w:val="aff1"/>
    <w:locked/>
    <w:rsid w:val="007A516C"/>
    <w:rPr>
      <w:rFonts w:ascii="Times New Roman" w:eastAsia="Times New Roman" w:hAnsi="Times New Roman"/>
      <w:sz w:val="26"/>
      <w:szCs w:val="24"/>
    </w:rPr>
  </w:style>
  <w:style w:type="paragraph" w:customStyle="1" w:styleId="s10">
    <w:name w:val="s_1"/>
    <w:basedOn w:val="a5"/>
    <w:rsid w:val="007A516C"/>
    <w:pPr>
      <w:spacing w:before="100" w:beforeAutospacing="1" w:after="100" w:afterAutospacing="1"/>
    </w:pPr>
  </w:style>
  <w:style w:type="paragraph" w:customStyle="1" w:styleId="15">
    <w:name w:val="М1Заголовок"/>
    <w:basedOn w:val="a5"/>
    <w:link w:val="16"/>
    <w:qFormat/>
    <w:rsid w:val="005340D4"/>
    <w:pPr>
      <w:jc w:val="center"/>
    </w:pPr>
    <w:rPr>
      <w:rFonts w:eastAsia="Calibri"/>
      <w:b/>
      <w:szCs w:val="28"/>
      <w:lang w:val="x-none" w:eastAsia="en-US"/>
    </w:rPr>
  </w:style>
  <w:style w:type="character" w:customStyle="1" w:styleId="16">
    <w:name w:val="М1Заголовок Знак"/>
    <w:link w:val="15"/>
    <w:rsid w:val="005340D4"/>
    <w:rPr>
      <w:rFonts w:ascii="Times New Roman" w:eastAsia="Calibri" w:hAnsi="Times New Roman"/>
      <w:b/>
      <w:sz w:val="28"/>
      <w:szCs w:val="28"/>
      <w:lang w:eastAsia="en-US"/>
    </w:rPr>
  </w:style>
  <w:style w:type="paragraph" w:customStyle="1" w:styleId="17">
    <w:name w:val="М1Стиль"/>
    <w:basedOn w:val="a5"/>
    <w:link w:val="18"/>
    <w:qFormat/>
    <w:rsid w:val="005340D4"/>
    <w:rPr>
      <w:rFonts w:eastAsia="Calibri"/>
      <w:szCs w:val="28"/>
      <w:lang w:val="x-none" w:eastAsia="en-US"/>
    </w:rPr>
  </w:style>
  <w:style w:type="character" w:customStyle="1" w:styleId="18">
    <w:name w:val="М1Стиль Знак"/>
    <w:link w:val="17"/>
    <w:rsid w:val="005340D4"/>
    <w:rPr>
      <w:rFonts w:ascii="Times New Roman" w:eastAsia="Calibri" w:hAnsi="Times New Roman"/>
      <w:sz w:val="28"/>
      <w:szCs w:val="28"/>
      <w:lang w:eastAsia="en-US"/>
    </w:rPr>
  </w:style>
  <w:style w:type="paragraph" w:customStyle="1" w:styleId="19">
    <w:name w:val="Стиль1"/>
    <w:basedOn w:val="15"/>
    <w:link w:val="1a"/>
    <w:qFormat/>
    <w:rsid w:val="005340D4"/>
  </w:style>
  <w:style w:type="character" w:customStyle="1" w:styleId="1a">
    <w:name w:val="Стиль1 Знак"/>
    <w:link w:val="19"/>
    <w:rsid w:val="005340D4"/>
    <w:rPr>
      <w:rFonts w:ascii="Times New Roman" w:eastAsia="Calibri" w:hAnsi="Times New Roman"/>
      <w:b/>
      <w:sz w:val="28"/>
      <w:szCs w:val="28"/>
      <w:lang w:eastAsia="en-US"/>
    </w:rPr>
  </w:style>
  <w:style w:type="paragraph" w:customStyle="1" w:styleId="BodyTextIndent3">
    <w:name w:val="Body Text Indent 3 + Синий"/>
    <w:aliases w:val="Первая строка:  1,25 см,Справа:  0,22 см"/>
    <w:basedOn w:val="26"/>
    <w:rsid w:val="00785087"/>
    <w:pPr>
      <w:ind w:firstLine="720"/>
    </w:pPr>
    <w:rPr>
      <w:rFonts w:ascii="Times New Roman" w:hAnsi="Times New Roman"/>
      <w:b/>
      <w:color w:val="0000FF"/>
      <w:sz w:val="22"/>
      <w:szCs w:val="22"/>
    </w:rPr>
  </w:style>
  <w:style w:type="paragraph" w:customStyle="1" w:styleId="ConsNormal">
    <w:name w:val="ConsNormal"/>
    <w:rsid w:val="00B26B1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5">
    <w:name w:val="S_Заголовок таблицы"/>
    <w:basedOn w:val="a5"/>
    <w:link w:val="S6"/>
    <w:autoRedefine/>
    <w:rsid w:val="004E5877"/>
    <w:pPr>
      <w:ind w:firstLine="567"/>
      <w:jc w:val="center"/>
    </w:pPr>
    <w:rPr>
      <w:spacing w:val="-4"/>
      <w:szCs w:val="28"/>
      <w:lang w:val="x-none" w:eastAsia="x-none"/>
    </w:rPr>
  </w:style>
  <w:style w:type="character" w:customStyle="1" w:styleId="S6">
    <w:name w:val="S_Заголовок таблицы Знак"/>
    <w:link w:val="S5"/>
    <w:rsid w:val="004E5877"/>
    <w:rPr>
      <w:rFonts w:ascii="Times New Roman" w:eastAsia="Times New Roman" w:hAnsi="Times New Roman"/>
      <w:spacing w:val="-4"/>
      <w:sz w:val="28"/>
      <w:szCs w:val="28"/>
    </w:rPr>
  </w:style>
  <w:style w:type="character" w:customStyle="1" w:styleId="S11">
    <w:name w:val="S_Маркированный Знак Знак1"/>
    <w:rsid w:val="008D7B87"/>
    <w:rPr>
      <w:sz w:val="24"/>
      <w:szCs w:val="24"/>
      <w:lang w:val="ru-RU" w:eastAsia="ar-SA" w:bidi="ar-SA"/>
    </w:rPr>
  </w:style>
  <w:style w:type="paragraph" w:customStyle="1" w:styleId="36">
    <w:name w:val="М3Стиль"/>
    <w:basedOn w:val="17"/>
    <w:link w:val="37"/>
    <w:qFormat/>
    <w:rsid w:val="009436AC"/>
    <w:pPr>
      <w:ind w:firstLine="0"/>
      <w:jc w:val="right"/>
    </w:pPr>
  </w:style>
  <w:style w:type="character" w:customStyle="1" w:styleId="37">
    <w:name w:val="М3Стиль Знак"/>
    <w:link w:val="36"/>
    <w:rsid w:val="009436AC"/>
    <w:rPr>
      <w:rFonts w:ascii="Times New Roman" w:eastAsia="Calibri" w:hAnsi="Times New Roman"/>
      <w:sz w:val="28"/>
      <w:szCs w:val="28"/>
      <w:lang w:eastAsia="en-US"/>
    </w:rPr>
  </w:style>
  <w:style w:type="paragraph" w:customStyle="1" w:styleId="aff3">
    <w:name w:val="ТАБЛИЦА_ЦЕНТР"/>
    <w:basedOn w:val="a5"/>
    <w:link w:val="aff4"/>
    <w:qFormat/>
    <w:rsid w:val="009436AC"/>
    <w:pPr>
      <w:overflowPunct w:val="0"/>
      <w:autoSpaceDE w:val="0"/>
      <w:autoSpaceDN w:val="0"/>
      <w:adjustRightInd w:val="0"/>
      <w:jc w:val="center"/>
      <w:textAlignment w:val="baseline"/>
    </w:pPr>
    <w:rPr>
      <w:noProof/>
      <w:sz w:val="24"/>
      <w:szCs w:val="20"/>
      <w:lang w:val="x-none" w:eastAsia="x-none"/>
    </w:rPr>
  </w:style>
  <w:style w:type="character" w:customStyle="1" w:styleId="aff4">
    <w:name w:val="ТАБЛИЦА_ЦЕНТР Знак"/>
    <w:link w:val="aff3"/>
    <w:rsid w:val="009436AC"/>
    <w:rPr>
      <w:rFonts w:ascii="Times New Roman" w:eastAsia="Times New Roman" w:hAnsi="Times New Roman"/>
      <w:noProof/>
      <w:sz w:val="24"/>
    </w:rPr>
  </w:style>
  <w:style w:type="paragraph" w:customStyle="1" w:styleId="aff5">
    <w:name w:val="ТАБЛ ТЕКСТ БЕЗ ОТСТУПА"/>
    <w:basedOn w:val="a5"/>
    <w:qFormat/>
    <w:rsid w:val="009436AC"/>
    <w:rPr>
      <w:szCs w:val="20"/>
    </w:rPr>
  </w:style>
  <w:style w:type="character" w:customStyle="1" w:styleId="70">
    <w:name w:val="Заголовок 7 Знак"/>
    <w:link w:val="7"/>
    <w:rsid w:val="0079615E"/>
    <w:rPr>
      <w:rFonts w:ascii="Times New Roman" w:hAnsi="Times New Roman"/>
      <w:sz w:val="24"/>
      <w:szCs w:val="28"/>
      <w:lang w:eastAsia="en-US"/>
    </w:rPr>
  </w:style>
  <w:style w:type="character" w:customStyle="1" w:styleId="90">
    <w:name w:val="Заголовок 9 Знак"/>
    <w:link w:val="9"/>
    <w:rsid w:val="0079615E"/>
    <w:rPr>
      <w:rFonts w:ascii="Times New Roman" w:hAnsi="Times New Roman"/>
      <w:sz w:val="24"/>
      <w:szCs w:val="28"/>
      <w:lang w:eastAsia="en-US"/>
    </w:rPr>
  </w:style>
  <w:style w:type="character" w:styleId="aff6">
    <w:name w:val="page number"/>
    <w:rsid w:val="0079615E"/>
    <w:rPr>
      <w:rFonts w:cs="Times New Roman"/>
      <w:sz w:val="20"/>
      <w:szCs w:val="20"/>
    </w:rPr>
  </w:style>
  <w:style w:type="paragraph" w:styleId="aff7">
    <w:name w:val="caption"/>
    <w:basedOn w:val="a5"/>
    <w:next w:val="a5"/>
    <w:qFormat/>
    <w:rsid w:val="0079615E"/>
    <w:pPr>
      <w:widowControl w:val="0"/>
      <w:ind w:left="-57" w:right="-57"/>
      <w:jc w:val="center"/>
    </w:pPr>
    <w:rPr>
      <w:rFonts w:eastAsia="Calibri"/>
      <w:b/>
      <w:sz w:val="20"/>
      <w:szCs w:val="28"/>
      <w:lang w:eastAsia="en-US"/>
    </w:rPr>
  </w:style>
  <w:style w:type="paragraph" w:styleId="27">
    <w:name w:val="Body Text 2"/>
    <w:basedOn w:val="a5"/>
    <w:link w:val="28"/>
    <w:rsid w:val="0079615E"/>
    <w:pPr>
      <w:widowControl w:val="0"/>
      <w:tabs>
        <w:tab w:val="left" w:pos="6237"/>
      </w:tabs>
      <w:jc w:val="center"/>
    </w:pPr>
    <w:rPr>
      <w:rFonts w:eastAsia="Calibri"/>
      <w:noProof/>
      <w:sz w:val="24"/>
      <w:szCs w:val="28"/>
      <w:lang w:val="x-none" w:eastAsia="en-US"/>
    </w:rPr>
  </w:style>
  <w:style w:type="character" w:customStyle="1" w:styleId="28">
    <w:name w:val="Основной текст 2 Знак"/>
    <w:link w:val="27"/>
    <w:rsid w:val="0079615E"/>
    <w:rPr>
      <w:rFonts w:ascii="Times New Roman" w:hAnsi="Times New Roman"/>
      <w:noProof/>
      <w:sz w:val="24"/>
      <w:szCs w:val="28"/>
      <w:lang w:eastAsia="en-US"/>
    </w:rPr>
  </w:style>
  <w:style w:type="character" w:customStyle="1" w:styleId="1b">
    <w:name w:val="Знак Знак1"/>
    <w:locked/>
    <w:rsid w:val="0079615E"/>
    <w:rPr>
      <w:sz w:val="28"/>
      <w:szCs w:val="28"/>
    </w:rPr>
  </w:style>
  <w:style w:type="paragraph" w:customStyle="1" w:styleId="ConsNonformat">
    <w:name w:val="ConsNonformat"/>
    <w:rsid w:val="0079615E"/>
    <w:pPr>
      <w:widowControl w:val="0"/>
    </w:pPr>
    <w:rPr>
      <w:rFonts w:ascii="Courier New" w:eastAsia="Times New Roman" w:hAnsi="Courier New"/>
      <w:snapToGrid w:val="0"/>
    </w:rPr>
  </w:style>
  <w:style w:type="paragraph" w:styleId="38">
    <w:name w:val="Body Text 3"/>
    <w:basedOn w:val="a5"/>
    <w:link w:val="39"/>
    <w:rsid w:val="0079615E"/>
    <w:pPr>
      <w:widowControl w:val="0"/>
    </w:pPr>
    <w:rPr>
      <w:rFonts w:eastAsia="Calibri"/>
      <w:color w:val="FF0000"/>
      <w:sz w:val="26"/>
      <w:szCs w:val="28"/>
      <w:lang w:val="x-none" w:eastAsia="en-US"/>
    </w:rPr>
  </w:style>
  <w:style w:type="character" w:customStyle="1" w:styleId="39">
    <w:name w:val="Основной текст 3 Знак"/>
    <w:link w:val="38"/>
    <w:rsid w:val="0079615E"/>
    <w:rPr>
      <w:rFonts w:ascii="Times New Roman" w:hAnsi="Times New Roman"/>
      <w:color w:val="FF0000"/>
      <w:sz w:val="26"/>
      <w:szCs w:val="28"/>
      <w:lang w:eastAsia="en-US"/>
    </w:rPr>
  </w:style>
  <w:style w:type="paragraph" w:customStyle="1" w:styleId="ConsPlusNormal">
    <w:name w:val="ConsPlusNormal"/>
    <w:uiPriority w:val="99"/>
    <w:rsid w:val="0079615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f8">
    <w:name w:val="Document Map"/>
    <w:basedOn w:val="a5"/>
    <w:link w:val="1c"/>
    <w:rsid w:val="0079615E"/>
    <w:pPr>
      <w:widowControl w:val="0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aff9">
    <w:name w:val="Схема документа Знак"/>
    <w:rsid w:val="0079615E"/>
    <w:rPr>
      <w:rFonts w:ascii="Segoe UI" w:eastAsia="Times New Roman" w:hAnsi="Segoe UI" w:cs="Segoe UI"/>
      <w:sz w:val="16"/>
      <w:szCs w:val="16"/>
    </w:rPr>
  </w:style>
  <w:style w:type="character" w:customStyle="1" w:styleId="1c">
    <w:name w:val="Схема документа Знак1"/>
    <w:link w:val="aff8"/>
    <w:rsid w:val="0079615E"/>
    <w:rPr>
      <w:rFonts w:ascii="Tahoma" w:hAnsi="Tahoma" w:cs="Tahoma"/>
      <w:sz w:val="16"/>
      <w:szCs w:val="16"/>
      <w:lang w:eastAsia="en-US"/>
    </w:rPr>
  </w:style>
  <w:style w:type="paragraph" w:styleId="affa">
    <w:name w:val="Subtitle"/>
    <w:aliases w:val="Обычный таблица"/>
    <w:basedOn w:val="a5"/>
    <w:next w:val="a5"/>
    <w:link w:val="1d"/>
    <w:uiPriority w:val="99"/>
    <w:qFormat/>
    <w:rsid w:val="0079615E"/>
    <w:pPr>
      <w:widowControl w:val="0"/>
      <w:autoSpaceDE w:val="0"/>
      <w:autoSpaceDN w:val="0"/>
      <w:adjustRightInd w:val="0"/>
      <w:spacing w:after="60"/>
      <w:outlineLvl w:val="1"/>
    </w:pPr>
    <w:rPr>
      <w:rFonts w:eastAsia="Calibri"/>
      <w:sz w:val="24"/>
      <w:szCs w:val="28"/>
      <w:lang w:val="x-none" w:eastAsia="en-US"/>
    </w:rPr>
  </w:style>
  <w:style w:type="character" w:customStyle="1" w:styleId="affb">
    <w:name w:val="Подзаголовок Знак"/>
    <w:aliases w:val="Обычный таблица Знак"/>
    <w:rsid w:val="0079615E"/>
    <w:rPr>
      <w:rFonts w:ascii="Calibri" w:eastAsia="Times New Roman" w:hAnsi="Calibri" w:cs="Times New Roman"/>
      <w:color w:val="5A5A5A"/>
      <w:spacing w:val="15"/>
      <w:sz w:val="22"/>
      <w:szCs w:val="22"/>
    </w:rPr>
  </w:style>
  <w:style w:type="character" w:customStyle="1" w:styleId="1d">
    <w:name w:val="Подзаголовок Знак1"/>
    <w:aliases w:val="Обычный таблица Знак1"/>
    <w:link w:val="affa"/>
    <w:uiPriority w:val="99"/>
    <w:rsid w:val="0079615E"/>
    <w:rPr>
      <w:rFonts w:ascii="Times New Roman" w:hAnsi="Times New Roman"/>
      <w:sz w:val="24"/>
      <w:szCs w:val="28"/>
      <w:lang w:eastAsia="en-US"/>
    </w:rPr>
  </w:style>
  <w:style w:type="character" w:customStyle="1" w:styleId="1e">
    <w:name w:val="Знак Знак1"/>
    <w:locked/>
    <w:rsid w:val="0079615E"/>
    <w:rPr>
      <w:sz w:val="28"/>
      <w:szCs w:val="28"/>
    </w:rPr>
  </w:style>
  <w:style w:type="paragraph" w:styleId="affc">
    <w:name w:val="annotation text"/>
    <w:basedOn w:val="a5"/>
    <w:link w:val="affd"/>
    <w:semiHidden/>
    <w:rsid w:val="0079615E"/>
    <w:pPr>
      <w:widowControl w:val="0"/>
    </w:pPr>
    <w:rPr>
      <w:rFonts w:eastAsia="Calibri"/>
      <w:sz w:val="20"/>
      <w:szCs w:val="20"/>
      <w:lang w:val="x-none" w:eastAsia="en-US"/>
    </w:rPr>
  </w:style>
  <w:style w:type="character" w:customStyle="1" w:styleId="affd">
    <w:name w:val="Текст примечания Знак"/>
    <w:link w:val="affc"/>
    <w:semiHidden/>
    <w:rsid w:val="0079615E"/>
    <w:rPr>
      <w:rFonts w:ascii="Times New Roman" w:hAnsi="Times New Roman"/>
      <w:lang w:eastAsia="en-US"/>
    </w:rPr>
  </w:style>
  <w:style w:type="paragraph" w:styleId="affe">
    <w:name w:val="annotation subject"/>
    <w:basedOn w:val="affc"/>
    <w:next w:val="affc"/>
    <w:link w:val="afff"/>
    <w:semiHidden/>
    <w:rsid w:val="0079615E"/>
    <w:rPr>
      <w:b/>
      <w:bCs/>
    </w:rPr>
  </w:style>
  <w:style w:type="character" w:customStyle="1" w:styleId="afff">
    <w:name w:val="Тема примечания Знак"/>
    <w:link w:val="affe"/>
    <w:semiHidden/>
    <w:rsid w:val="0079615E"/>
    <w:rPr>
      <w:rFonts w:ascii="Times New Roman" w:hAnsi="Times New Roman"/>
      <w:b/>
      <w:bCs/>
      <w:lang w:eastAsia="en-US"/>
    </w:rPr>
  </w:style>
  <w:style w:type="paragraph" w:customStyle="1" w:styleId="stylet3">
    <w:name w:val="stylet3"/>
    <w:basedOn w:val="a5"/>
    <w:rsid w:val="0079615E"/>
    <w:pPr>
      <w:spacing w:before="100" w:beforeAutospacing="1" w:after="100" w:afterAutospacing="1"/>
    </w:pPr>
    <w:rPr>
      <w:rFonts w:eastAsia="Calibri"/>
      <w:lang w:eastAsia="en-US"/>
    </w:rPr>
  </w:style>
  <w:style w:type="character" w:customStyle="1" w:styleId="afff0">
    <w:name w:val="Гипертекстовая ссылка"/>
    <w:rsid w:val="0079615E"/>
    <w:rPr>
      <w:rFonts w:cs="Times New Roman"/>
      <w:color w:val="008000"/>
    </w:rPr>
  </w:style>
  <w:style w:type="numbering" w:customStyle="1" w:styleId="1f">
    <w:name w:val="Нет списка1"/>
    <w:next w:val="a8"/>
    <w:uiPriority w:val="99"/>
    <w:semiHidden/>
    <w:unhideWhenUsed/>
    <w:rsid w:val="0079615E"/>
  </w:style>
  <w:style w:type="character" w:customStyle="1" w:styleId="afff1">
    <w:name w:val="Цветовое выделение"/>
    <w:uiPriority w:val="99"/>
    <w:rsid w:val="0079615E"/>
    <w:rPr>
      <w:b/>
      <w:bCs/>
      <w:color w:val="000080"/>
    </w:rPr>
  </w:style>
  <w:style w:type="numbering" w:customStyle="1" w:styleId="29">
    <w:name w:val="Нет списка2"/>
    <w:next w:val="a8"/>
    <w:uiPriority w:val="99"/>
    <w:semiHidden/>
    <w:unhideWhenUsed/>
    <w:rsid w:val="0079615E"/>
  </w:style>
  <w:style w:type="paragraph" w:customStyle="1" w:styleId="1f0">
    <w:name w:val="Обычный1"/>
    <w:rsid w:val="0079615E"/>
    <w:rPr>
      <w:rFonts w:ascii="Times New Roman" w:eastAsia="Times New Roman" w:hAnsi="Times New Roman"/>
      <w:snapToGrid w:val="0"/>
    </w:rPr>
  </w:style>
  <w:style w:type="paragraph" w:customStyle="1" w:styleId="2a">
    <w:name w:val="Обычный2"/>
    <w:rsid w:val="0079615E"/>
    <w:rPr>
      <w:rFonts w:ascii="Times New Roman" w:eastAsia="Times New Roman" w:hAnsi="Times New Roman"/>
      <w:snapToGrid w:val="0"/>
    </w:rPr>
  </w:style>
  <w:style w:type="paragraph" w:customStyle="1" w:styleId="ConsPlusNonformat">
    <w:name w:val="ConsPlusNonformat"/>
    <w:uiPriority w:val="99"/>
    <w:rsid w:val="0079615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79615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fff2">
    <w:name w:val="Нормальный (таблица)"/>
    <w:basedOn w:val="a5"/>
    <w:next w:val="a5"/>
    <w:uiPriority w:val="99"/>
    <w:rsid w:val="0079615E"/>
    <w:pPr>
      <w:widowControl w:val="0"/>
      <w:autoSpaceDE w:val="0"/>
      <w:autoSpaceDN w:val="0"/>
      <w:adjustRightInd w:val="0"/>
    </w:pPr>
    <w:rPr>
      <w:rFonts w:eastAsia="Calibri"/>
      <w:lang w:eastAsia="en-US"/>
    </w:rPr>
  </w:style>
  <w:style w:type="character" w:styleId="afff3">
    <w:name w:val="Emphasis"/>
    <w:uiPriority w:val="20"/>
    <w:qFormat/>
    <w:rsid w:val="0079615E"/>
    <w:rPr>
      <w:i/>
      <w:iCs/>
    </w:rPr>
  </w:style>
  <w:style w:type="paragraph" w:styleId="afff4">
    <w:name w:val="Title"/>
    <w:basedOn w:val="a5"/>
    <w:next w:val="a5"/>
    <w:link w:val="afff5"/>
    <w:qFormat/>
    <w:rsid w:val="00B37A87"/>
    <w:pPr>
      <w:widowControl w:val="0"/>
      <w:spacing w:before="240" w:after="60"/>
      <w:ind w:firstLine="0"/>
      <w:jc w:val="center"/>
      <w:outlineLvl w:val="0"/>
    </w:pPr>
    <w:rPr>
      <w:bCs/>
      <w:kern w:val="28"/>
      <w:szCs w:val="32"/>
      <w:lang w:val="x-none" w:eastAsia="en-US"/>
    </w:rPr>
  </w:style>
  <w:style w:type="character" w:customStyle="1" w:styleId="afff5">
    <w:name w:val="Название Знак"/>
    <w:link w:val="afff4"/>
    <w:rsid w:val="00B37A87"/>
    <w:rPr>
      <w:rFonts w:ascii="Times New Roman" w:eastAsia="Times New Roman" w:hAnsi="Times New Roman"/>
      <w:bCs/>
      <w:kern w:val="28"/>
      <w:sz w:val="28"/>
      <w:szCs w:val="32"/>
      <w:lang w:eastAsia="en-US"/>
    </w:rPr>
  </w:style>
  <w:style w:type="paragraph" w:styleId="afff6">
    <w:name w:val="List Number"/>
    <w:basedOn w:val="a5"/>
    <w:semiHidden/>
    <w:rsid w:val="007C6E38"/>
    <w:pPr>
      <w:spacing w:before="100" w:beforeAutospacing="1" w:after="100" w:afterAutospacing="1" w:line="360" w:lineRule="auto"/>
    </w:pPr>
    <w:rPr>
      <w:szCs w:val="28"/>
    </w:rPr>
  </w:style>
  <w:style w:type="paragraph" w:customStyle="1" w:styleId="afff7">
    <w:name w:val="Основной(РПЗ)"/>
    <w:basedOn w:val="a5"/>
    <w:link w:val="1f1"/>
    <w:qFormat/>
    <w:rsid w:val="00E0539F"/>
    <w:pPr>
      <w:widowControl w:val="0"/>
      <w:autoSpaceDE w:val="0"/>
      <w:autoSpaceDN w:val="0"/>
      <w:adjustRightInd w:val="0"/>
      <w:spacing w:line="240" w:lineRule="auto"/>
    </w:pPr>
    <w:rPr>
      <w:sz w:val="26"/>
      <w:szCs w:val="26"/>
      <w:lang w:val="x-none" w:eastAsia="x-none"/>
    </w:rPr>
  </w:style>
  <w:style w:type="character" w:customStyle="1" w:styleId="1f1">
    <w:name w:val="Основной(РПЗ) Знак1"/>
    <w:link w:val="afff7"/>
    <w:locked/>
    <w:rsid w:val="00E0539F"/>
    <w:rPr>
      <w:rFonts w:ascii="Times New Roman" w:eastAsia="Times New Roman" w:hAnsi="Times New Roman"/>
      <w:sz w:val="26"/>
      <w:szCs w:val="26"/>
      <w:lang w:val="x-none"/>
    </w:rPr>
  </w:style>
  <w:style w:type="paragraph" w:customStyle="1" w:styleId="S7">
    <w:name w:val="S_Обычный жирный"/>
    <w:basedOn w:val="a5"/>
    <w:link w:val="S8"/>
    <w:qFormat/>
    <w:rsid w:val="00C21641"/>
    <w:rPr>
      <w:lang w:val="x-none" w:eastAsia="x-none"/>
    </w:rPr>
  </w:style>
  <w:style w:type="character" w:customStyle="1" w:styleId="S8">
    <w:name w:val="S_Обычный жирный Знак"/>
    <w:link w:val="S7"/>
    <w:rsid w:val="00C21641"/>
    <w:rPr>
      <w:rFonts w:ascii="Times New Roman" w:eastAsia="Times New Roman" w:hAnsi="Times New Roman"/>
      <w:sz w:val="28"/>
      <w:szCs w:val="24"/>
    </w:rPr>
  </w:style>
  <w:style w:type="paragraph" w:customStyle="1" w:styleId="a0">
    <w:name w:val="Маркированный"/>
    <w:basedOn w:val="a5"/>
    <w:rsid w:val="00847EE6"/>
    <w:pPr>
      <w:numPr>
        <w:numId w:val="2"/>
      </w:numPr>
      <w:spacing w:line="240" w:lineRule="auto"/>
    </w:pPr>
    <w:rPr>
      <w:szCs w:val="28"/>
    </w:rPr>
  </w:style>
  <w:style w:type="table" w:customStyle="1" w:styleId="3a">
    <w:name w:val="Сетка таблицы3"/>
    <w:uiPriority w:val="99"/>
    <w:rsid w:val="006C78D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uiPriority w:val="99"/>
    <w:rsid w:val="006C78D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b">
    <w:name w:val="Заголовок (Уровень 2)"/>
    <w:basedOn w:val="a5"/>
    <w:next w:val="af0"/>
    <w:link w:val="2c"/>
    <w:autoRedefine/>
    <w:qFormat/>
    <w:rsid w:val="008A3305"/>
    <w:pPr>
      <w:autoSpaceDE w:val="0"/>
      <w:autoSpaceDN w:val="0"/>
      <w:adjustRightInd w:val="0"/>
      <w:spacing w:line="240" w:lineRule="auto"/>
      <w:ind w:firstLine="0"/>
      <w:jc w:val="center"/>
      <w:outlineLvl w:val="0"/>
    </w:pPr>
    <w:rPr>
      <w:bCs/>
      <w:szCs w:val="28"/>
      <w:lang w:val="x-none" w:eastAsia="x-none"/>
    </w:rPr>
  </w:style>
  <w:style w:type="character" w:customStyle="1" w:styleId="2c">
    <w:name w:val="Заголовок (Уровень 2) Знак"/>
    <w:link w:val="2b"/>
    <w:rsid w:val="008A3305"/>
    <w:rPr>
      <w:rFonts w:ascii="Times New Roman" w:eastAsia="Times New Roman" w:hAnsi="Times New Roman"/>
      <w:bCs/>
      <w:sz w:val="28"/>
      <w:szCs w:val="28"/>
      <w:lang w:val="x-none" w:eastAsia="x-none"/>
    </w:rPr>
  </w:style>
  <w:style w:type="character" w:customStyle="1" w:styleId="FontStyle23">
    <w:name w:val="Font Style23"/>
    <w:uiPriority w:val="99"/>
    <w:rsid w:val="006C78DC"/>
    <w:rPr>
      <w:rFonts w:ascii="Times New Roman" w:hAnsi="Times New Roman" w:cs="Times New Roman"/>
      <w:sz w:val="22"/>
      <w:szCs w:val="22"/>
    </w:rPr>
  </w:style>
  <w:style w:type="character" w:customStyle="1" w:styleId="220">
    <w:name w:val="Основной текст 2 Знак2"/>
    <w:locked/>
    <w:rsid w:val="006C78DC"/>
    <w:rPr>
      <w:rFonts w:cs="Times New Roman"/>
      <w:sz w:val="28"/>
      <w:szCs w:val="28"/>
    </w:rPr>
  </w:style>
  <w:style w:type="paragraph" w:customStyle="1" w:styleId="1f2">
    <w:name w:val="заголовок 1"/>
    <w:basedOn w:val="a5"/>
    <w:next w:val="a5"/>
    <w:rsid w:val="006C78DC"/>
    <w:pPr>
      <w:keepNext/>
      <w:autoSpaceDE w:val="0"/>
      <w:autoSpaceDN w:val="0"/>
      <w:spacing w:line="240" w:lineRule="auto"/>
      <w:ind w:firstLine="0"/>
      <w:jc w:val="center"/>
      <w:outlineLvl w:val="0"/>
    </w:pPr>
    <w:rPr>
      <w:b/>
      <w:bCs/>
      <w:szCs w:val="28"/>
    </w:rPr>
  </w:style>
  <w:style w:type="character" w:customStyle="1" w:styleId="110">
    <w:name w:val="Заголовок 1 Знак1"/>
    <w:aliases w:val="Заголовок 1 Знак Знак Знак1,Заголовок 1 Знак Знак Знак Знак"/>
    <w:locked/>
    <w:rsid w:val="006C78DC"/>
    <w:rPr>
      <w:rFonts w:cs="Times New Roman"/>
      <w:b/>
      <w:sz w:val="28"/>
      <w:szCs w:val="28"/>
    </w:rPr>
  </w:style>
  <w:style w:type="paragraph" w:customStyle="1" w:styleId="afff8">
    <w:name w:val="Основной"/>
    <w:basedOn w:val="a5"/>
    <w:link w:val="afff9"/>
    <w:uiPriority w:val="99"/>
    <w:rsid w:val="006C78DC"/>
    <w:pPr>
      <w:widowControl w:val="0"/>
      <w:spacing w:line="240" w:lineRule="auto"/>
      <w:ind w:firstLine="851"/>
    </w:pPr>
    <w:rPr>
      <w:sz w:val="24"/>
      <w:lang w:val="x-none" w:eastAsia="x-none"/>
    </w:rPr>
  </w:style>
  <w:style w:type="character" w:customStyle="1" w:styleId="afff9">
    <w:name w:val="Основной Знак"/>
    <w:link w:val="afff8"/>
    <w:uiPriority w:val="99"/>
    <w:locked/>
    <w:rsid w:val="006C78DC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pple-converted-space">
    <w:name w:val="apple-converted-space"/>
    <w:rsid w:val="006C78DC"/>
  </w:style>
  <w:style w:type="character" w:customStyle="1" w:styleId="FontStyle11">
    <w:name w:val="Font Style11"/>
    <w:uiPriority w:val="99"/>
    <w:rsid w:val="006C78DC"/>
    <w:rPr>
      <w:rFonts w:ascii="Times New Roman" w:hAnsi="Times New Roman" w:cs="Times New Roman"/>
      <w:sz w:val="26"/>
      <w:szCs w:val="26"/>
    </w:rPr>
  </w:style>
  <w:style w:type="character" w:customStyle="1" w:styleId="S20">
    <w:name w:val="S_Маркированный Знак2"/>
    <w:rsid w:val="006C78DC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21">
    <w:name w:val="S_Заголовок 2"/>
    <w:basedOn w:val="21"/>
    <w:link w:val="S22"/>
    <w:rsid w:val="006C78DC"/>
    <w:pPr>
      <w:suppressAutoHyphens/>
    </w:pPr>
    <w:rPr>
      <w:b/>
      <w:bCs w:val="0"/>
      <w:i/>
      <w:iCs w:val="0"/>
      <w:lang w:eastAsia="ar-SA"/>
    </w:rPr>
  </w:style>
  <w:style w:type="character" w:customStyle="1" w:styleId="S22">
    <w:name w:val="S_Заголовок 2 Знак"/>
    <w:link w:val="S21"/>
    <w:rsid w:val="006C78DC"/>
    <w:rPr>
      <w:rFonts w:ascii="Times New Roman" w:eastAsia="Times New Roman" w:hAnsi="Times New Roman"/>
      <w:b/>
      <w:i/>
      <w:sz w:val="28"/>
      <w:szCs w:val="28"/>
      <w:lang w:val="x-none" w:eastAsia="ar-SA"/>
    </w:rPr>
  </w:style>
  <w:style w:type="paragraph" w:customStyle="1" w:styleId="S30">
    <w:name w:val="S_Заголовок 3"/>
    <w:basedOn w:val="30"/>
    <w:link w:val="S31"/>
    <w:rsid w:val="006C78DC"/>
    <w:pPr>
      <w:suppressAutoHyphens/>
      <w:spacing w:line="240" w:lineRule="auto"/>
      <w:ind w:firstLine="720"/>
      <w:jc w:val="both"/>
    </w:pPr>
    <w:rPr>
      <w:b/>
      <w:i/>
      <w:szCs w:val="28"/>
      <w:lang w:eastAsia="ar-SA"/>
    </w:rPr>
  </w:style>
  <w:style w:type="character" w:customStyle="1" w:styleId="S31">
    <w:name w:val="S_Заголовок 3 Знак"/>
    <w:link w:val="S30"/>
    <w:rsid w:val="006C78DC"/>
    <w:rPr>
      <w:rFonts w:ascii="Times New Roman" w:eastAsia="Times New Roman" w:hAnsi="Times New Roman"/>
      <w:b/>
      <w:i/>
      <w:sz w:val="28"/>
      <w:szCs w:val="28"/>
      <w:lang w:val="x-none" w:eastAsia="ar-SA"/>
    </w:rPr>
  </w:style>
  <w:style w:type="paragraph" w:customStyle="1" w:styleId="S40">
    <w:name w:val="S_Заголовок 4"/>
    <w:basedOn w:val="4"/>
    <w:rsid w:val="006C78DC"/>
    <w:pPr>
      <w:keepNext w:val="0"/>
      <w:suppressAutoHyphens/>
      <w:spacing w:before="0" w:after="0" w:line="240" w:lineRule="auto"/>
      <w:ind w:firstLine="284"/>
    </w:pPr>
    <w:rPr>
      <w:rFonts w:ascii="Times New Roman" w:hAnsi="Times New Roman"/>
      <w:bCs w:val="0"/>
      <w:i/>
      <w:u w:val="single"/>
      <w:lang w:eastAsia="ar-SA"/>
    </w:rPr>
  </w:style>
  <w:style w:type="paragraph" w:customStyle="1" w:styleId="1f3">
    <w:name w:val="Знак1"/>
    <w:basedOn w:val="a5"/>
    <w:rsid w:val="006C78DC"/>
    <w:pPr>
      <w:spacing w:before="100" w:beforeAutospacing="1" w:after="100" w:afterAutospacing="1" w:line="240" w:lineRule="auto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styleId="afffa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5"/>
    <w:link w:val="afffb"/>
    <w:uiPriority w:val="99"/>
    <w:unhideWhenUsed/>
    <w:rsid w:val="006C78DC"/>
    <w:pPr>
      <w:spacing w:line="240" w:lineRule="auto"/>
      <w:ind w:firstLine="0"/>
      <w:jc w:val="left"/>
    </w:pPr>
    <w:rPr>
      <w:sz w:val="20"/>
      <w:szCs w:val="20"/>
      <w:lang w:val="x-none" w:eastAsia="x-none"/>
    </w:rPr>
  </w:style>
  <w:style w:type="character" w:customStyle="1" w:styleId="afffb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link w:val="afffa"/>
    <w:uiPriority w:val="99"/>
    <w:rsid w:val="006C78DC"/>
    <w:rPr>
      <w:rFonts w:ascii="Times New Roman" w:eastAsia="Times New Roman" w:hAnsi="Times New Roman"/>
      <w:lang w:val="x-none" w:eastAsia="x-none"/>
    </w:rPr>
  </w:style>
  <w:style w:type="character" w:customStyle="1" w:styleId="ArNar">
    <w:name w:val="Обычный ArNar Знак"/>
    <w:link w:val="ArNar0"/>
    <w:locked/>
    <w:rsid w:val="006C78DC"/>
    <w:rPr>
      <w:rFonts w:ascii="Arial Narrow" w:hAnsi="Arial Narrow"/>
      <w:color w:val="000000"/>
    </w:rPr>
  </w:style>
  <w:style w:type="paragraph" w:customStyle="1" w:styleId="ArNar0">
    <w:name w:val="Обычный ArNar"/>
    <w:basedOn w:val="a5"/>
    <w:link w:val="ArNar"/>
    <w:rsid w:val="006C78DC"/>
    <w:pPr>
      <w:spacing w:line="240" w:lineRule="auto"/>
    </w:pPr>
    <w:rPr>
      <w:rFonts w:ascii="Arial Narrow" w:eastAsia="Calibri" w:hAnsi="Arial Narrow"/>
      <w:color w:val="000000"/>
      <w:sz w:val="20"/>
      <w:szCs w:val="20"/>
      <w:lang w:val="x-none" w:eastAsia="x-none"/>
    </w:rPr>
  </w:style>
  <w:style w:type="paragraph" w:customStyle="1" w:styleId="afffc">
    <w:name w:val="Перечисление + инт"/>
    <w:basedOn w:val="a5"/>
    <w:rsid w:val="006C78DC"/>
    <w:pPr>
      <w:tabs>
        <w:tab w:val="num" w:pos="1069"/>
      </w:tabs>
      <w:snapToGrid w:val="0"/>
      <w:spacing w:before="60" w:after="60" w:line="240" w:lineRule="auto"/>
      <w:ind w:left="1069" w:hanging="360"/>
    </w:pPr>
    <w:rPr>
      <w:rFonts w:ascii="Arial Narrow" w:hAnsi="Arial Narrow"/>
      <w:color w:val="000000"/>
      <w:sz w:val="22"/>
      <w:szCs w:val="20"/>
    </w:rPr>
  </w:style>
  <w:style w:type="paragraph" w:customStyle="1" w:styleId="2d">
    <w:name w:val="Текст с интервалом 2"/>
    <w:basedOn w:val="ArNar0"/>
    <w:rsid w:val="006C78DC"/>
    <w:pPr>
      <w:spacing w:before="60"/>
    </w:pPr>
  </w:style>
  <w:style w:type="paragraph" w:customStyle="1" w:styleId="afffd">
    <w:name w:val="Текст с интервалом"/>
    <w:basedOn w:val="ArNar0"/>
    <w:next w:val="ArNar0"/>
    <w:rsid w:val="006C78DC"/>
    <w:pPr>
      <w:spacing w:before="60" w:after="60"/>
    </w:pPr>
  </w:style>
  <w:style w:type="character" w:styleId="afffe">
    <w:name w:val="footnote reference"/>
    <w:aliases w:val="Знак сноски-FN"/>
    <w:uiPriority w:val="99"/>
    <w:unhideWhenUsed/>
    <w:rsid w:val="006C78DC"/>
    <w:rPr>
      <w:vertAlign w:val="superscript"/>
    </w:rPr>
  </w:style>
  <w:style w:type="paragraph" w:styleId="affff">
    <w:name w:val="List"/>
    <w:basedOn w:val="ArNar0"/>
    <w:next w:val="a5"/>
    <w:unhideWhenUsed/>
    <w:rsid w:val="006C78DC"/>
    <w:pPr>
      <w:spacing w:before="120" w:after="120"/>
    </w:pPr>
    <w:rPr>
      <w:u w:val="single"/>
    </w:rPr>
  </w:style>
  <w:style w:type="character" w:customStyle="1" w:styleId="udar">
    <w:name w:val="udar"/>
    <w:rsid w:val="006C78DC"/>
  </w:style>
  <w:style w:type="paragraph" w:styleId="affff0">
    <w:name w:val="Normal Indent"/>
    <w:aliases w:val="Заг_табл Знак,Заг_табл Знак Знак"/>
    <w:basedOn w:val="a5"/>
    <w:next w:val="a5"/>
    <w:link w:val="affff1"/>
    <w:autoRedefine/>
    <w:rsid w:val="006C78DC"/>
    <w:pPr>
      <w:widowControl w:val="0"/>
      <w:spacing w:before="120" w:line="240" w:lineRule="auto"/>
    </w:pPr>
    <w:rPr>
      <w:iCs/>
      <w:sz w:val="24"/>
      <w:lang w:val="x-none" w:eastAsia="x-none"/>
    </w:rPr>
  </w:style>
  <w:style w:type="character" w:customStyle="1" w:styleId="affff1">
    <w:name w:val="Обычный отступ Знак"/>
    <w:aliases w:val="Заг_табл Знак Знак1,Заг_табл Знак Знак Знак"/>
    <w:link w:val="affff0"/>
    <w:rsid w:val="006C78DC"/>
    <w:rPr>
      <w:rFonts w:ascii="Times New Roman" w:eastAsia="Times New Roman" w:hAnsi="Times New Roman"/>
      <w:iCs/>
      <w:sz w:val="24"/>
      <w:szCs w:val="24"/>
      <w:lang w:val="x-none" w:eastAsia="x-none"/>
    </w:rPr>
  </w:style>
  <w:style w:type="paragraph" w:customStyle="1" w:styleId="affff2">
    <w:name w:val="Колонтитул низ"/>
    <w:basedOn w:val="ae"/>
    <w:link w:val="affff3"/>
    <w:qFormat/>
    <w:rsid w:val="006C78DC"/>
    <w:pPr>
      <w:spacing w:line="240" w:lineRule="auto"/>
      <w:ind w:firstLine="454"/>
    </w:pPr>
    <w:rPr>
      <w:i/>
      <w:color w:val="333333"/>
      <w:sz w:val="20"/>
      <w:szCs w:val="20"/>
    </w:rPr>
  </w:style>
  <w:style w:type="character" w:customStyle="1" w:styleId="affff3">
    <w:name w:val="Колонтитул низ Знак"/>
    <w:link w:val="affff2"/>
    <w:rsid w:val="006C78DC"/>
    <w:rPr>
      <w:rFonts w:ascii="Times New Roman" w:eastAsia="Times New Roman" w:hAnsi="Times New Roman"/>
      <w:i/>
      <w:color w:val="333333"/>
      <w:lang w:val="x-none" w:eastAsia="x-none"/>
    </w:rPr>
  </w:style>
  <w:style w:type="paragraph" w:customStyle="1" w:styleId="affff4">
    <w:name w:val="Обычный текст"/>
    <w:basedOn w:val="a5"/>
    <w:link w:val="affff5"/>
    <w:qFormat/>
    <w:rsid w:val="006C78DC"/>
    <w:pPr>
      <w:spacing w:line="240" w:lineRule="auto"/>
    </w:pPr>
    <w:rPr>
      <w:szCs w:val="28"/>
      <w:lang w:val="x-none" w:eastAsia="x-none"/>
    </w:rPr>
  </w:style>
  <w:style w:type="character" w:customStyle="1" w:styleId="affff5">
    <w:name w:val="Обычный текст Знак"/>
    <w:link w:val="affff4"/>
    <w:rsid w:val="006C78DC"/>
    <w:rPr>
      <w:rFonts w:ascii="Times New Roman" w:eastAsia="Times New Roman" w:hAnsi="Times New Roman"/>
      <w:sz w:val="28"/>
      <w:szCs w:val="28"/>
      <w:lang w:val="x-none" w:eastAsia="x-none"/>
    </w:rPr>
  </w:style>
  <w:style w:type="paragraph" w:customStyle="1" w:styleId="affff6">
    <w:name w:val="Подчеркнутый"/>
    <w:basedOn w:val="a5"/>
    <w:link w:val="affff7"/>
    <w:semiHidden/>
    <w:rsid w:val="006C78DC"/>
    <w:pPr>
      <w:spacing w:line="360" w:lineRule="auto"/>
    </w:pPr>
    <w:rPr>
      <w:sz w:val="24"/>
      <w:u w:val="single"/>
      <w:lang w:val="x-none" w:eastAsia="x-none"/>
    </w:rPr>
  </w:style>
  <w:style w:type="character" w:customStyle="1" w:styleId="affff7">
    <w:name w:val="Подчеркнутый Знак"/>
    <w:link w:val="affff6"/>
    <w:semiHidden/>
    <w:rsid w:val="006C78DC"/>
    <w:rPr>
      <w:rFonts w:ascii="Times New Roman" w:eastAsia="Times New Roman" w:hAnsi="Times New Roman"/>
      <w:sz w:val="24"/>
      <w:szCs w:val="24"/>
      <w:u w:val="single"/>
      <w:lang w:val="x-none" w:eastAsia="x-none"/>
    </w:rPr>
  </w:style>
  <w:style w:type="paragraph" w:customStyle="1" w:styleId="S12">
    <w:name w:val="S_Заголовок 1"/>
    <w:basedOn w:val="a5"/>
    <w:rsid w:val="006C78DC"/>
    <w:pPr>
      <w:spacing w:line="240" w:lineRule="auto"/>
      <w:ind w:left="1287" w:hanging="360"/>
      <w:jc w:val="center"/>
    </w:pPr>
    <w:rPr>
      <w:b/>
      <w:caps/>
      <w:sz w:val="24"/>
    </w:rPr>
  </w:style>
  <w:style w:type="paragraph" w:customStyle="1" w:styleId="affff8">
    <w:name w:val="Знак Знак Знак Знак"/>
    <w:basedOn w:val="a5"/>
    <w:rsid w:val="006C78DC"/>
    <w:pPr>
      <w:spacing w:before="100" w:beforeAutospacing="1" w:after="100" w:afterAutospacing="1" w:line="240" w:lineRule="auto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2e">
    <w:name w:val="Знак Знак Знак Знак2"/>
    <w:basedOn w:val="a5"/>
    <w:rsid w:val="006C78DC"/>
    <w:pPr>
      <w:spacing w:before="100" w:beforeAutospacing="1" w:after="100" w:afterAutospacing="1" w:line="240" w:lineRule="auto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affff9">
    <w:name w:val="Знак"/>
    <w:basedOn w:val="a5"/>
    <w:rsid w:val="006C78DC"/>
    <w:pPr>
      <w:spacing w:line="240" w:lineRule="exact"/>
      <w:ind w:firstLine="0"/>
    </w:pPr>
    <w:rPr>
      <w:sz w:val="24"/>
      <w:lang w:val="en-US" w:eastAsia="en-US"/>
    </w:rPr>
  </w:style>
  <w:style w:type="paragraph" w:customStyle="1" w:styleId="62">
    <w:name w:val="Знак6"/>
    <w:basedOn w:val="a5"/>
    <w:rsid w:val="006C78DC"/>
    <w:pPr>
      <w:spacing w:line="240" w:lineRule="exact"/>
      <w:ind w:firstLine="0"/>
    </w:pPr>
    <w:rPr>
      <w:sz w:val="24"/>
      <w:lang w:val="en-US" w:eastAsia="en-US"/>
    </w:rPr>
  </w:style>
  <w:style w:type="paragraph" w:customStyle="1" w:styleId="1f4">
    <w:name w:val="Основной текст1"/>
    <w:basedOn w:val="a5"/>
    <w:rsid w:val="006C78DC"/>
    <w:pPr>
      <w:tabs>
        <w:tab w:val="left" w:pos="709"/>
      </w:tabs>
      <w:spacing w:line="240" w:lineRule="auto"/>
      <w:ind w:firstLine="0"/>
    </w:pPr>
    <w:rPr>
      <w:rFonts w:ascii="Arial" w:hAnsi="Arial"/>
      <w:sz w:val="24"/>
      <w:szCs w:val="20"/>
    </w:rPr>
  </w:style>
  <w:style w:type="paragraph" w:customStyle="1" w:styleId="1406">
    <w:name w:val="1406"/>
    <w:basedOn w:val="a5"/>
    <w:rsid w:val="006C78DC"/>
    <w:pPr>
      <w:autoSpaceDE w:val="0"/>
      <w:autoSpaceDN w:val="0"/>
      <w:spacing w:after="120" w:line="240" w:lineRule="auto"/>
      <w:ind w:firstLine="0"/>
      <w:jc w:val="center"/>
    </w:pPr>
    <w:rPr>
      <w:b/>
      <w:bCs/>
      <w:color w:val="000000"/>
      <w:szCs w:val="28"/>
    </w:rPr>
  </w:style>
  <w:style w:type="paragraph" w:customStyle="1" w:styleId="1460">
    <w:name w:val="1460"/>
    <w:basedOn w:val="a5"/>
    <w:rsid w:val="006C78DC"/>
    <w:pPr>
      <w:autoSpaceDE w:val="0"/>
      <w:autoSpaceDN w:val="0"/>
      <w:spacing w:before="120" w:line="240" w:lineRule="auto"/>
      <w:ind w:firstLine="0"/>
      <w:jc w:val="center"/>
    </w:pPr>
    <w:rPr>
      <w:b/>
      <w:bCs/>
      <w:color w:val="000000"/>
      <w:szCs w:val="28"/>
    </w:rPr>
  </w:style>
  <w:style w:type="paragraph" w:customStyle="1" w:styleId="1f5">
    <w:name w:val="Знак Знак Знак Знак1"/>
    <w:basedOn w:val="a5"/>
    <w:rsid w:val="006C78DC"/>
    <w:pPr>
      <w:spacing w:before="100" w:beforeAutospacing="1" w:after="100" w:afterAutospacing="1" w:line="240" w:lineRule="auto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51">
    <w:name w:val="Знак5"/>
    <w:basedOn w:val="a5"/>
    <w:rsid w:val="006C78DC"/>
    <w:pPr>
      <w:spacing w:line="240" w:lineRule="exact"/>
      <w:ind w:firstLine="0"/>
    </w:pPr>
    <w:rPr>
      <w:sz w:val="24"/>
      <w:lang w:val="en-US" w:eastAsia="en-US"/>
    </w:rPr>
  </w:style>
  <w:style w:type="paragraph" w:customStyle="1" w:styleId="FR2">
    <w:name w:val="FR2"/>
    <w:uiPriority w:val="99"/>
    <w:rsid w:val="006C78DC"/>
    <w:pPr>
      <w:widowControl w:val="0"/>
      <w:autoSpaceDE w:val="0"/>
      <w:autoSpaceDN w:val="0"/>
      <w:adjustRightInd w:val="0"/>
      <w:ind w:left="80" w:firstLine="120"/>
    </w:pPr>
    <w:rPr>
      <w:rFonts w:ascii="Arial" w:eastAsia="Times New Roman" w:hAnsi="Arial" w:cs="Arial"/>
      <w:sz w:val="12"/>
      <w:szCs w:val="12"/>
    </w:rPr>
  </w:style>
  <w:style w:type="paragraph" w:customStyle="1" w:styleId="42">
    <w:name w:val="Знак4"/>
    <w:basedOn w:val="a5"/>
    <w:rsid w:val="006C78DC"/>
    <w:pPr>
      <w:spacing w:line="240" w:lineRule="exact"/>
      <w:ind w:firstLine="0"/>
    </w:pPr>
    <w:rPr>
      <w:sz w:val="24"/>
      <w:lang w:val="en-US" w:eastAsia="en-US"/>
    </w:rPr>
  </w:style>
  <w:style w:type="paragraph" w:customStyle="1" w:styleId="3b">
    <w:name w:val="Знак3"/>
    <w:basedOn w:val="a5"/>
    <w:rsid w:val="006C78DC"/>
    <w:pPr>
      <w:spacing w:line="240" w:lineRule="exact"/>
      <w:ind w:firstLine="0"/>
    </w:pPr>
    <w:rPr>
      <w:sz w:val="24"/>
      <w:lang w:val="en-US" w:eastAsia="en-US"/>
    </w:rPr>
  </w:style>
  <w:style w:type="paragraph" w:customStyle="1" w:styleId="2f">
    <w:name w:val="Знак2"/>
    <w:basedOn w:val="a5"/>
    <w:rsid w:val="006C78DC"/>
    <w:pPr>
      <w:spacing w:line="240" w:lineRule="exact"/>
      <w:ind w:firstLine="0"/>
    </w:pPr>
    <w:rPr>
      <w:sz w:val="24"/>
      <w:lang w:val="en-US" w:eastAsia="en-US"/>
    </w:rPr>
  </w:style>
  <w:style w:type="paragraph" w:customStyle="1" w:styleId="2f0">
    <w:name w:val="Основной текст2"/>
    <w:basedOn w:val="a5"/>
    <w:rsid w:val="006C78DC"/>
    <w:pPr>
      <w:tabs>
        <w:tab w:val="left" w:pos="709"/>
      </w:tabs>
      <w:spacing w:line="240" w:lineRule="auto"/>
      <w:ind w:firstLine="0"/>
    </w:pPr>
    <w:rPr>
      <w:rFonts w:ascii="Arial" w:hAnsi="Arial"/>
      <w:sz w:val="24"/>
      <w:szCs w:val="20"/>
    </w:rPr>
  </w:style>
  <w:style w:type="character" w:customStyle="1" w:styleId="S13">
    <w:name w:val="S_Маркированный Знак1"/>
    <w:rsid w:val="006C78DC"/>
    <w:rPr>
      <w:sz w:val="24"/>
      <w:szCs w:val="24"/>
    </w:rPr>
  </w:style>
  <w:style w:type="paragraph" w:customStyle="1" w:styleId="S9">
    <w:name w:val="S_Таблица"/>
    <w:basedOn w:val="a5"/>
    <w:link w:val="S14"/>
    <w:autoRedefine/>
    <w:rsid w:val="006C78DC"/>
    <w:pPr>
      <w:spacing w:line="240" w:lineRule="auto"/>
      <w:ind w:firstLine="0"/>
      <w:jc w:val="right"/>
    </w:pPr>
    <w:rPr>
      <w:sz w:val="24"/>
      <w:lang w:val="x-none" w:eastAsia="x-none"/>
    </w:rPr>
  </w:style>
  <w:style w:type="character" w:customStyle="1" w:styleId="S14">
    <w:name w:val="S_Таблица Знак1"/>
    <w:link w:val="S9"/>
    <w:rsid w:val="006C78DC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ConsCell">
    <w:name w:val="ConsCell"/>
    <w:rsid w:val="006C78D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fffa">
    <w:name w:val="Текст в таблице ДБ"/>
    <w:basedOn w:val="a5"/>
    <w:rsid w:val="006C78DC"/>
    <w:pPr>
      <w:spacing w:line="240" w:lineRule="auto"/>
      <w:ind w:firstLine="0"/>
      <w:jc w:val="left"/>
    </w:pPr>
    <w:rPr>
      <w:sz w:val="24"/>
    </w:rPr>
  </w:style>
  <w:style w:type="paragraph" w:customStyle="1" w:styleId="affffb">
    <w:name w:val="Текст таблицы"/>
    <w:basedOn w:val="a5"/>
    <w:rsid w:val="006C78DC"/>
    <w:pPr>
      <w:spacing w:line="240" w:lineRule="auto"/>
      <w:ind w:firstLine="0"/>
      <w:jc w:val="center"/>
    </w:pPr>
    <w:rPr>
      <w:rFonts w:ascii="Arial" w:hAnsi="Arial"/>
      <w:sz w:val="24"/>
    </w:rPr>
  </w:style>
  <w:style w:type="paragraph" w:styleId="43">
    <w:name w:val="toc 4"/>
    <w:basedOn w:val="a5"/>
    <w:next w:val="a5"/>
    <w:autoRedefine/>
    <w:rsid w:val="006C78DC"/>
    <w:pPr>
      <w:ind w:left="440" w:firstLine="0"/>
      <w:jc w:val="left"/>
    </w:pPr>
    <w:rPr>
      <w:rFonts w:ascii="Calibri" w:eastAsia="Calibri" w:hAnsi="Calibri"/>
      <w:sz w:val="20"/>
      <w:szCs w:val="20"/>
      <w:lang w:eastAsia="en-US"/>
    </w:rPr>
  </w:style>
  <w:style w:type="paragraph" w:styleId="3c">
    <w:name w:val="List Bullet 3"/>
    <w:basedOn w:val="a5"/>
    <w:autoRedefine/>
    <w:rsid w:val="006C78DC"/>
    <w:pPr>
      <w:spacing w:line="360" w:lineRule="auto"/>
      <w:ind w:firstLine="0"/>
      <w:jc w:val="right"/>
    </w:pPr>
    <w:rPr>
      <w:rFonts w:ascii="Arial" w:hAnsi="Arial"/>
      <w:sz w:val="24"/>
      <w:szCs w:val="20"/>
      <w:lang w:eastAsia="en-US"/>
    </w:rPr>
  </w:style>
  <w:style w:type="paragraph" w:customStyle="1" w:styleId="affffc">
    <w:name w:val="Перечисление"/>
    <w:basedOn w:val="af0"/>
    <w:rsid w:val="006C78DC"/>
    <w:pPr>
      <w:spacing w:line="240" w:lineRule="auto"/>
      <w:ind w:firstLine="0"/>
    </w:pPr>
    <w:rPr>
      <w:sz w:val="24"/>
      <w:szCs w:val="20"/>
    </w:rPr>
  </w:style>
  <w:style w:type="paragraph" w:customStyle="1" w:styleId="affffd">
    <w:name w:val="Основной текст документа"/>
    <w:rsid w:val="006C78DC"/>
    <w:pPr>
      <w:spacing w:before="60" w:after="60"/>
      <w:ind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FR3">
    <w:name w:val="FR3"/>
    <w:rsid w:val="006C78DC"/>
    <w:pPr>
      <w:widowControl w:val="0"/>
      <w:autoSpaceDE w:val="0"/>
      <w:autoSpaceDN w:val="0"/>
      <w:adjustRightInd w:val="0"/>
      <w:spacing w:line="320" w:lineRule="auto"/>
      <w:ind w:firstLine="500"/>
    </w:pPr>
    <w:rPr>
      <w:rFonts w:ascii="Times New Roman" w:eastAsia="Times New Roman" w:hAnsi="Times New Roman"/>
      <w:sz w:val="18"/>
      <w:szCs w:val="18"/>
    </w:rPr>
  </w:style>
  <w:style w:type="character" w:customStyle="1" w:styleId="msoins0">
    <w:name w:val="msoins"/>
    <w:rsid w:val="006C78DC"/>
    <w:rPr>
      <w:color w:val="008080"/>
      <w:u w:val="single"/>
    </w:rPr>
  </w:style>
  <w:style w:type="character" w:customStyle="1" w:styleId="msodel0">
    <w:name w:val="msodel"/>
    <w:rsid w:val="006C78DC"/>
    <w:rPr>
      <w:strike/>
      <w:color w:val="FF0000"/>
    </w:rPr>
  </w:style>
  <w:style w:type="character" w:customStyle="1" w:styleId="msochangeprop0">
    <w:name w:val="msochangeprop"/>
    <w:rsid w:val="006C78DC"/>
    <w:rPr>
      <w:color w:val="000000"/>
    </w:rPr>
  </w:style>
  <w:style w:type="character" w:customStyle="1" w:styleId="FontStyle20">
    <w:name w:val="Font Style20"/>
    <w:rsid w:val="006C78DC"/>
    <w:rPr>
      <w:rFonts w:ascii="Times New Roman" w:hAnsi="Times New Roman" w:cs="Times New Roman"/>
      <w:i/>
      <w:iCs/>
      <w:sz w:val="18"/>
      <w:szCs w:val="18"/>
    </w:rPr>
  </w:style>
  <w:style w:type="paragraph" w:customStyle="1" w:styleId="Style21">
    <w:name w:val="Style21"/>
    <w:basedOn w:val="a5"/>
    <w:uiPriority w:val="99"/>
    <w:rsid w:val="006C78DC"/>
    <w:pPr>
      <w:widowControl w:val="0"/>
      <w:autoSpaceDE w:val="0"/>
      <w:autoSpaceDN w:val="0"/>
      <w:adjustRightInd w:val="0"/>
      <w:spacing w:line="324" w:lineRule="exact"/>
      <w:ind w:hanging="302"/>
      <w:jc w:val="left"/>
    </w:pPr>
    <w:rPr>
      <w:sz w:val="24"/>
    </w:rPr>
  </w:style>
  <w:style w:type="character" w:customStyle="1" w:styleId="FontStyle49">
    <w:name w:val="Font Style49"/>
    <w:uiPriority w:val="99"/>
    <w:rsid w:val="006C78DC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5"/>
    <w:uiPriority w:val="99"/>
    <w:rsid w:val="006C78DC"/>
    <w:pPr>
      <w:widowControl w:val="0"/>
      <w:autoSpaceDE w:val="0"/>
      <w:autoSpaceDN w:val="0"/>
      <w:adjustRightInd w:val="0"/>
      <w:spacing w:line="482" w:lineRule="exact"/>
      <w:ind w:firstLine="0"/>
      <w:jc w:val="left"/>
    </w:pPr>
    <w:rPr>
      <w:sz w:val="24"/>
    </w:rPr>
  </w:style>
  <w:style w:type="character" w:customStyle="1" w:styleId="FontStyle13">
    <w:name w:val="Font Style13"/>
    <w:uiPriority w:val="99"/>
    <w:rsid w:val="006C78DC"/>
    <w:rPr>
      <w:rFonts w:ascii="Arial Narrow" w:hAnsi="Arial Narrow" w:cs="Arial Narrow"/>
      <w:sz w:val="34"/>
      <w:szCs w:val="34"/>
    </w:rPr>
  </w:style>
  <w:style w:type="paragraph" w:customStyle="1" w:styleId="affffe">
    <w:name w:val="Таблица"/>
    <w:basedOn w:val="a5"/>
    <w:rsid w:val="006C78DC"/>
    <w:pPr>
      <w:widowControl w:val="0"/>
      <w:spacing w:line="264" w:lineRule="auto"/>
      <w:ind w:firstLine="0"/>
    </w:pPr>
    <w:rPr>
      <w:sz w:val="24"/>
      <w:szCs w:val="20"/>
    </w:rPr>
  </w:style>
  <w:style w:type="character" w:customStyle="1" w:styleId="211">
    <w:name w:val="Основной текст 2 Знак1"/>
    <w:rsid w:val="006C78DC"/>
    <w:rPr>
      <w:rFonts w:ascii="Times New Roman" w:eastAsia="Times New Roman" w:hAnsi="Times New Roman" w:cs="Times New Roman"/>
      <w:sz w:val="24"/>
      <w:szCs w:val="24"/>
    </w:rPr>
  </w:style>
  <w:style w:type="paragraph" w:styleId="afffff">
    <w:name w:val="Body Text First Indent"/>
    <w:basedOn w:val="af0"/>
    <w:link w:val="afffff0"/>
    <w:rsid w:val="006C78DC"/>
    <w:pPr>
      <w:spacing w:after="120" w:line="240" w:lineRule="auto"/>
      <w:ind w:firstLine="210"/>
      <w:jc w:val="left"/>
    </w:pPr>
  </w:style>
  <w:style w:type="character" w:customStyle="1" w:styleId="afffff0">
    <w:name w:val="Красная строка Знак"/>
    <w:link w:val="afffff"/>
    <w:rsid w:val="006C78DC"/>
    <w:rPr>
      <w:rFonts w:ascii="Times New Roman" w:eastAsia="Times New Roman" w:hAnsi="Times New Roman"/>
      <w:sz w:val="28"/>
      <w:szCs w:val="24"/>
      <w:lang w:val="x-none" w:eastAsia="x-none"/>
    </w:rPr>
  </w:style>
  <w:style w:type="paragraph" w:customStyle="1" w:styleId="bodytext">
    <w:name w:val="body_text"/>
    <w:rsid w:val="006C78DC"/>
    <w:pPr>
      <w:ind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2f1">
    <w:name w:val="çàãîëîâîê 2"/>
    <w:basedOn w:val="a5"/>
    <w:next w:val="a5"/>
    <w:rsid w:val="006C78DC"/>
    <w:pPr>
      <w:keepNext/>
      <w:spacing w:line="360" w:lineRule="auto"/>
      <w:jc w:val="right"/>
    </w:pPr>
    <w:rPr>
      <w:b/>
      <w:sz w:val="24"/>
      <w:szCs w:val="20"/>
    </w:rPr>
  </w:style>
  <w:style w:type="paragraph" w:styleId="afffff1">
    <w:name w:val="Plain Text"/>
    <w:basedOn w:val="a5"/>
    <w:link w:val="1f6"/>
    <w:rsid w:val="006C78DC"/>
    <w:pPr>
      <w:spacing w:line="240" w:lineRule="auto"/>
      <w:jc w:val="left"/>
    </w:pPr>
    <w:rPr>
      <w:rFonts w:ascii="Courier New" w:hAnsi="Courier New"/>
      <w:sz w:val="24"/>
      <w:lang w:val="x-none" w:eastAsia="x-none"/>
    </w:rPr>
  </w:style>
  <w:style w:type="character" w:customStyle="1" w:styleId="afffff2">
    <w:name w:val="Текст Знак"/>
    <w:uiPriority w:val="99"/>
    <w:semiHidden/>
    <w:rsid w:val="006C78DC"/>
    <w:rPr>
      <w:rFonts w:ascii="Consolas" w:eastAsia="Times New Roman" w:hAnsi="Consolas"/>
      <w:sz w:val="21"/>
      <w:szCs w:val="21"/>
    </w:rPr>
  </w:style>
  <w:style w:type="character" w:customStyle="1" w:styleId="1f6">
    <w:name w:val="Текст Знак1"/>
    <w:link w:val="afffff1"/>
    <w:rsid w:val="006C78DC"/>
    <w:rPr>
      <w:rFonts w:ascii="Courier New" w:eastAsia="Times New Roman" w:hAnsi="Courier New"/>
      <w:sz w:val="24"/>
      <w:szCs w:val="24"/>
      <w:lang w:val="x-none" w:eastAsia="x-none"/>
    </w:rPr>
  </w:style>
  <w:style w:type="character" w:customStyle="1" w:styleId="afffff3">
    <w:name w:val="Знак Знак Знак"/>
    <w:rsid w:val="006C78DC"/>
    <w:rPr>
      <w:rFonts w:ascii="Courier New" w:hAnsi="Courier New"/>
      <w:lang w:val="ru-RU" w:eastAsia="ru-RU" w:bidi="ar-SA"/>
    </w:rPr>
  </w:style>
  <w:style w:type="paragraph" w:customStyle="1" w:styleId="afffff4">
    <w:name w:val="Комментарий"/>
    <w:basedOn w:val="a5"/>
    <w:next w:val="a5"/>
    <w:rsid w:val="006C78DC"/>
    <w:pPr>
      <w:widowControl w:val="0"/>
      <w:autoSpaceDE w:val="0"/>
      <w:autoSpaceDN w:val="0"/>
      <w:adjustRightInd w:val="0"/>
      <w:spacing w:line="240" w:lineRule="auto"/>
      <w:ind w:left="170"/>
    </w:pPr>
    <w:rPr>
      <w:rFonts w:ascii="Arial" w:hAnsi="Arial"/>
      <w:i/>
      <w:iCs/>
      <w:color w:val="800080"/>
      <w:sz w:val="20"/>
      <w:szCs w:val="20"/>
    </w:rPr>
  </w:style>
  <w:style w:type="paragraph" w:customStyle="1" w:styleId="Report">
    <w:name w:val="Report"/>
    <w:basedOn w:val="a5"/>
    <w:rsid w:val="006C78DC"/>
    <w:pPr>
      <w:spacing w:line="360" w:lineRule="auto"/>
      <w:ind w:firstLine="567"/>
    </w:pPr>
    <w:rPr>
      <w:sz w:val="24"/>
      <w:szCs w:val="20"/>
    </w:rPr>
  </w:style>
  <w:style w:type="paragraph" w:customStyle="1" w:styleId="121">
    <w:name w:val="Основной текст.Основной текст12"/>
    <w:rsid w:val="006C78DC"/>
    <w:pPr>
      <w:ind w:firstLine="709"/>
    </w:pPr>
    <w:rPr>
      <w:rFonts w:ascii="Times New Roman" w:eastAsia="Times New Roman" w:hAnsi="Times New Roman"/>
      <w:color w:val="000000"/>
      <w:sz w:val="28"/>
    </w:rPr>
  </w:style>
  <w:style w:type="paragraph" w:customStyle="1" w:styleId="1f7">
    <w:name w:val="Основной текст с отступом.Мой Заголовок 1"/>
    <w:basedOn w:val="a5"/>
    <w:rsid w:val="006C78DC"/>
    <w:pPr>
      <w:widowControl w:val="0"/>
      <w:spacing w:line="240" w:lineRule="auto"/>
      <w:ind w:firstLine="720"/>
    </w:pPr>
    <w:rPr>
      <w:szCs w:val="20"/>
    </w:rPr>
  </w:style>
  <w:style w:type="paragraph" w:customStyle="1" w:styleId="BodyText21">
    <w:name w:val="Body Text 2.Мой Заголовок 1"/>
    <w:rsid w:val="006C78DC"/>
    <w:pPr>
      <w:ind w:firstLine="709"/>
      <w:jc w:val="both"/>
    </w:pPr>
    <w:rPr>
      <w:rFonts w:ascii="Times New Roman" w:eastAsia="Times New Roman" w:hAnsi="Times New Roman"/>
      <w:sz w:val="28"/>
    </w:rPr>
  </w:style>
  <w:style w:type="character" w:customStyle="1" w:styleId="afffff5">
    <w:name w:val="Символ сноски"/>
    <w:rsid w:val="006C78DC"/>
  </w:style>
  <w:style w:type="paragraph" w:customStyle="1" w:styleId="CharChar">
    <w:name w:val="Char Char"/>
    <w:basedOn w:val="a5"/>
    <w:rsid w:val="006C78DC"/>
    <w:pPr>
      <w:autoSpaceDE w:val="0"/>
      <w:autoSpaceDN w:val="0"/>
      <w:spacing w:after="160" w:line="240" w:lineRule="exact"/>
      <w:jc w:val="left"/>
    </w:pPr>
    <w:rPr>
      <w:rFonts w:ascii="Arial" w:eastAsia="MS Mincho" w:hAnsi="Arial" w:cs="Arial"/>
      <w:b/>
      <w:sz w:val="20"/>
      <w:szCs w:val="20"/>
      <w:lang w:val="en-US" w:eastAsia="de-DE"/>
    </w:rPr>
  </w:style>
  <w:style w:type="paragraph" w:customStyle="1" w:styleId="Style2">
    <w:name w:val="Style2"/>
    <w:basedOn w:val="a5"/>
    <w:uiPriority w:val="99"/>
    <w:rsid w:val="006C78DC"/>
    <w:pPr>
      <w:widowControl w:val="0"/>
      <w:autoSpaceDE w:val="0"/>
      <w:autoSpaceDN w:val="0"/>
      <w:adjustRightInd w:val="0"/>
      <w:spacing w:line="182" w:lineRule="exact"/>
      <w:jc w:val="left"/>
    </w:pPr>
    <w:rPr>
      <w:sz w:val="24"/>
    </w:rPr>
  </w:style>
  <w:style w:type="paragraph" w:customStyle="1" w:styleId="Style6">
    <w:name w:val="Style6"/>
    <w:basedOn w:val="a5"/>
    <w:uiPriority w:val="99"/>
    <w:rsid w:val="006C78DC"/>
    <w:pPr>
      <w:widowControl w:val="0"/>
      <w:autoSpaceDE w:val="0"/>
      <w:autoSpaceDN w:val="0"/>
      <w:adjustRightInd w:val="0"/>
      <w:spacing w:line="346" w:lineRule="exact"/>
      <w:jc w:val="left"/>
    </w:pPr>
    <w:rPr>
      <w:sz w:val="24"/>
    </w:rPr>
  </w:style>
  <w:style w:type="paragraph" w:customStyle="1" w:styleId="Style7">
    <w:name w:val="Style7"/>
    <w:basedOn w:val="a5"/>
    <w:uiPriority w:val="99"/>
    <w:rsid w:val="006C78DC"/>
    <w:pPr>
      <w:widowControl w:val="0"/>
      <w:autoSpaceDE w:val="0"/>
      <w:autoSpaceDN w:val="0"/>
      <w:adjustRightInd w:val="0"/>
      <w:spacing w:line="240" w:lineRule="auto"/>
      <w:jc w:val="left"/>
    </w:pPr>
    <w:rPr>
      <w:sz w:val="24"/>
    </w:rPr>
  </w:style>
  <w:style w:type="paragraph" w:customStyle="1" w:styleId="Style8">
    <w:name w:val="Style8"/>
    <w:basedOn w:val="a5"/>
    <w:uiPriority w:val="99"/>
    <w:rsid w:val="006C78DC"/>
    <w:pPr>
      <w:widowControl w:val="0"/>
      <w:autoSpaceDE w:val="0"/>
      <w:autoSpaceDN w:val="0"/>
      <w:adjustRightInd w:val="0"/>
      <w:spacing w:line="163" w:lineRule="exact"/>
      <w:jc w:val="center"/>
    </w:pPr>
    <w:rPr>
      <w:sz w:val="24"/>
    </w:rPr>
  </w:style>
  <w:style w:type="paragraph" w:customStyle="1" w:styleId="Style9">
    <w:name w:val="Style9"/>
    <w:basedOn w:val="a5"/>
    <w:uiPriority w:val="99"/>
    <w:rsid w:val="006C78DC"/>
    <w:pPr>
      <w:widowControl w:val="0"/>
      <w:autoSpaceDE w:val="0"/>
      <w:autoSpaceDN w:val="0"/>
      <w:adjustRightInd w:val="0"/>
      <w:spacing w:line="240" w:lineRule="auto"/>
      <w:jc w:val="left"/>
    </w:pPr>
    <w:rPr>
      <w:sz w:val="24"/>
    </w:rPr>
  </w:style>
  <w:style w:type="paragraph" w:customStyle="1" w:styleId="Style11">
    <w:name w:val="Style11"/>
    <w:basedOn w:val="a5"/>
    <w:uiPriority w:val="99"/>
    <w:rsid w:val="006C78DC"/>
    <w:pPr>
      <w:widowControl w:val="0"/>
      <w:autoSpaceDE w:val="0"/>
      <w:autoSpaceDN w:val="0"/>
      <w:adjustRightInd w:val="0"/>
      <w:spacing w:line="158" w:lineRule="exact"/>
      <w:ind w:firstLine="154"/>
      <w:jc w:val="left"/>
    </w:pPr>
    <w:rPr>
      <w:sz w:val="24"/>
    </w:rPr>
  </w:style>
  <w:style w:type="paragraph" w:customStyle="1" w:styleId="Style10">
    <w:name w:val="Style10"/>
    <w:basedOn w:val="a5"/>
    <w:uiPriority w:val="99"/>
    <w:rsid w:val="006C78DC"/>
    <w:pPr>
      <w:widowControl w:val="0"/>
      <w:autoSpaceDE w:val="0"/>
      <w:autoSpaceDN w:val="0"/>
      <w:adjustRightInd w:val="0"/>
      <w:spacing w:line="163" w:lineRule="exact"/>
      <w:ind w:firstLine="115"/>
      <w:jc w:val="left"/>
    </w:pPr>
    <w:rPr>
      <w:sz w:val="24"/>
    </w:rPr>
  </w:style>
  <w:style w:type="paragraph" w:customStyle="1" w:styleId="Style12">
    <w:name w:val="Style12"/>
    <w:basedOn w:val="a5"/>
    <w:uiPriority w:val="99"/>
    <w:rsid w:val="006C78DC"/>
    <w:pPr>
      <w:widowControl w:val="0"/>
      <w:autoSpaceDE w:val="0"/>
      <w:autoSpaceDN w:val="0"/>
      <w:adjustRightInd w:val="0"/>
      <w:spacing w:line="163" w:lineRule="exact"/>
      <w:jc w:val="right"/>
    </w:pPr>
    <w:rPr>
      <w:sz w:val="24"/>
    </w:rPr>
  </w:style>
  <w:style w:type="paragraph" w:customStyle="1" w:styleId="Style13">
    <w:name w:val="Style13"/>
    <w:basedOn w:val="a5"/>
    <w:uiPriority w:val="99"/>
    <w:rsid w:val="006C78DC"/>
    <w:pPr>
      <w:widowControl w:val="0"/>
      <w:autoSpaceDE w:val="0"/>
      <w:autoSpaceDN w:val="0"/>
      <w:adjustRightInd w:val="0"/>
      <w:spacing w:line="161" w:lineRule="exact"/>
      <w:ind w:firstLine="62"/>
      <w:jc w:val="left"/>
    </w:pPr>
    <w:rPr>
      <w:sz w:val="24"/>
    </w:rPr>
  </w:style>
  <w:style w:type="paragraph" w:customStyle="1" w:styleId="Style15">
    <w:name w:val="Style15"/>
    <w:basedOn w:val="a5"/>
    <w:rsid w:val="006C78DC"/>
    <w:pPr>
      <w:widowControl w:val="0"/>
      <w:autoSpaceDE w:val="0"/>
      <w:autoSpaceDN w:val="0"/>
      <w:adjustRightInd w:val="0"/>
      <w:spacing w:line="240" w:lineRule="auto"/>
      <w:jc w:val="left"/>
    </w:pPr>
    <w:rPr>
      <w:sz w:val="24"/>
    </w:rPr>
  </w:style>
  <w:style w:type="paragraph" w:customStyle="1" w:styleId="Style14">
    <w:name w:val="Style14"/>
    <w:basedOn w:val="a5"/>
    <w:uiPriority w:val="99"/>
    <w:rsid w:val="006C78DC"/>
    <w:pPr>
      <w:widowControl w:val="0"/>
      <w:autoSpaceDE w:val="0"/>
      <w:autoSpaceDN w:val="0"/>
      <w:adjustRightInd w:val="0"/>
      <w:spacing w:line="240" w:lineRule="auto"/>
      <w:jc w:val="left"/>
    </w:pPr>
    <w:rPr>
      <w:sz w:val="24"/>
    </w:rPr>
  </w:style>
  <w:style w:type="paragraph" w:customStyle="1" w:styleId="Style3">
    <w:name w:val="Style3"/>
    <w:basedOn w:val="a5"/>
    <w:uiPriority w:val="99"/>
    <w:rsid w:val="006C78DC"/>
    <w:pPr>
      <w:widowControl w:val="0"/>
      <w:autoSpaceDE w:val="0"/>
      <w:autoSpaceDN w:val="0"/>
      <w:adjustRightInd w:val="0"/>
      <w:spacing w:line="232" w:lineRule="exact"/>
      <w:ind w:firstLine="408"/>
    </w:pPr>
    <w:rPr>
      <w:sz w:val="24"/>
    </w:rPr>
  </w:style>
  <w:style w:type="paragraph" w:customStyle="1" w:styleId="CharChar1">
    <w:name w:val="Char Char1"/>
    <w:basedOn w:val="a5"/>
    <w:rsid w:val="006C78DC"/>
    <w:pPr>
      <w:autoSpaceDE w:val="0"/>
      <w:autoSpaceDN w:val="0"/>
      <w:spacing w:after="160" w:line="240" w:lineRule="exact"/>
      <w:jc w:val="left"/>
    </w:pPr>
    <w:rPr>
      <w:rFonts w:ascii="Arial" w:eastAsia="MS Mincho" w:hAnsi="Arial" w:cs="Arial"/>
      <w:b/>
      <w:sz w:val="20"/>
      <w:szCs w:val="20"/>
      <w:lang w:val="en-US" w:eastAsia="de-DE"/>
    </w:rPr>
  </w:style>
  <w:style w:type="character" w:customStyle="1" w:styleId="FontStyle19">
    <w:name w:val="Font Style19"/>
    <w:rsid w:val="006C78DC"/>
    <w:rPr>
      <w:rFonts w:ascii="Times New Roman" w:hAnsi="Times New Roman" w:cs="Times New Roman"/>
      <w:sz w:val="14"/>
      <w:szCs w:val="14"/>
    </w:rPr>
  </w:style>
  <w:style w:type="character" w:customStyle="1" w:styleId="FontStyle21">
    <w:name w:val="Font Style21"/>
    <w:rsid w:val="006C78DC"/>
    <w:rPr>
      <w:rFonts w:ascii="Times New Roman" w:hAnsi="Times New Roman" w:cs="Times New Roman"/>
      <w:b/>
      <w:bCs/>
      <w:sz w:val="12"/>
      <w:szCs w:val="12"/>
    </w:rPr>
  </w:style>
  <w:style w:type="paragraph" w:customStyle="1" w:styleId="xl62">
    <w:name w:val="xl62"/>
    <w:basedOn w:val="a5"/>
    <w:rsid w:val="006C78D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18"/>
      <w:szCs w:val="18"/>
    </w:rPr>
  </w:style>
  <w:style w:type="character" w:customStyle="1" w:styleId="FontStyle15">
    <w:name w:val="Font Style15"/>
    <w:uiPriority w:val="99"/>
    <w:rsid w:val="006C78DC"/>
    <w:rPr>
      <w:rFonts w:ascii="Arial Narrow" w:hAnsi="Arial Narrow" w:cs="Arial Narrow"/>
      <w:sz w:val="34"/>
      <w:szCs w:val="34"/>
    </w:rPr>
  </w:style>
  <w:style w:type="paragraph" w:customStyle="1" w:styleId="afffff6">
    <w:name w:val="Îáû÷íûé"/>
    <w:rsid w:val="006C78DC"/>
    <w:rPr>
      <w:rFonts w:ascii="Times New Roman" w:eastAsia="Times New Roman" w:hAnsi="Times New Roman"/>
      <w:sz w:val="24"/>
    </w:rPr>
  </w:style>
  <w:style w:type="paragraph" w:styleId="afffff7">
    <w:name w:val="Block Text"/>
    <w:basedOn w:val="a5"/>
    <w:rsid w:val="006C78DC"/>
    <w:pPr>
      <w:spacing w:line="240" w:lineRule="auto"/>
      <w:ind w:left="-709" w:right="43" w:firstLine="851"/>
    </w:pPr>
    <w:rPr>
      <w:szCs w:val="20"/>
    </w:rPr>
  </w:style>
  <w:style w:type="paragraph" w:customStyle="1" w:styleId="xl24">
    <w:name w:val="xl24"/>
    <w:basedOn w:val="a5"/>
    <w:rsid w:val="006C78DC"/>
    <w:pPr>
      <w:spacing w:before="100" w:beforeAutospacing="1" w:after="100" w:afterAutospacing="1" w:line="240" w:lineRule="auto"/>
      <w:ind w:firstLine="0"/>
      <w:jc w:val="center"/>
    </w:pPr>
    <w:rPr>
      <w:sz w:val="24"/>
    </w:rPr>
  </w:style>
  <w:style w:type="paragraph" w:customStyle="1" w:styleId="xl35">
    <w:name w:val="xl35"/>
    <w:basedOn w:val="a5"/>
    <w:rsid w:val="006C7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sz w:val="24"/>
    </w:rPr>
  </w:style>
  <w:style w:type="paragraph" w:customStyle="1" w:styleId="Iauiue">
    <w:name w:val="Iau?iue"/>
    <w:rsid w:val="006C78DC"/>
    <w:pPr>
      <w:widowControl w:val="0"/>
    </w:pPr>
    <w:rPr>
      <w:rFonts w:ascii="Times New Roman" w:eastAsia="Times New Roman" w:hAnsi="Times New Roman"/>
    </w:rPr>
  </w:style>
  <w:style w:type="paragraph" w:customStyle="1" w:styleId="caaieiaie2">
    <w:name w:val="caaieiaie 2"/>
    <w:basedOn w:val="Iauiue"/>
    <w:next w:val="Iauiue"/>
    <w:rsid w:val="006C78DC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xl25">
    <w:name w:val="xl25"/>
    <w:basedOn w:val="a5"/>
    <w:rsid w:val="006C78DC"/>
    <w:pP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4"/>
    </w:rPr>
  </w:style>
  <w:style w:type="paragraph" w:customStyle="1" w:styleId="xl26">
    <w:name w:val="xl26"/>
    <w:basedOn w:val="a5"/>
    <w:rsid w:val="006C78DC"/>
    <w:pPr>
      <w:spacing w:before="100" w:beforeAutospacing="1" w:after="100" w:afterAutospacing="1" w:line="240" w:lineRule="auto"/>
      <w:ind w:firstLine="0"/>
      <w:jc w:val="center"/>
      <w:textAlignment w:val="center"/>
    </w:pPr>
    <w:rPr>
      <w:sz w:val="22"/>
      <w:szCs w:val="22"/>
    </w:rPr>
  </w:style>
  <w:style w:type="paragraph" w:customStyle="1" w:styleId="xl27">
    <w:name w:val="xl27"/>
    <w:basedOn w:val="a5"/>
    <w:rsid w:val="006C78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16"/>
      <w:szCs w:val="16"/>
    </w:rPr>
  </w:style>
  <w:style w:type="paragraph" w:customStyle="1" w:styleId="xl28">
    <w:name w:val="xl28"/>
    <w:basedOn w:val="a5"/>
    <w:rsid w:val="006C78DC"/>
    <w:pP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29">
    <w:name w:val="xl29"/>
    <w:basedOn w:val="a5"/>
    <w:rsid w:val="006C7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2"/>
      <w:szCs w:val="22"/>
    </w:rPr>
  </w:style>
  <w:style w:type="paragraph" w:customStyle="1" w:styleId="xl30">
    <w:name w:val="xl30"/>
    <w:basedOn w:val="a5"/>
    <w:rsid w:val="006C78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2"/>
      <w:szCs w:val="22"/>
    </w:rPr>
  </w:style>
  <w:style w:type="paragraph" w:customStyle="1" w:styleId="xl31">
    <w:name w:val="xl31"/>
    <w:basedOn w:val="a5"/>
    <w:rsid w:val="006C7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2"/>
      <w:szCs w:val="22"/>
    </w:rPr>
  </w:style>
  <w:style w:type="paragraph" w:customStyle="1" w:styleId="xl32">
    <w:name w:val="xl32"/>
    <w:basedOn w:val="a5"/>
    <w:rsid w:val="006C78DC"/>
    <w:pP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33">
    <w:name w:val="xl33"/>
    <w:basedOn w:val="a5"/>
    <w:rsid w:val="006C78DC"/>
    <w:pP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34">
    <w:name w:val="xl34"/>
    <w:basedOn w:val="a5"/>
    <w:rsid w:val="006C7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36">
    <w:name w:val="xl36"/>
    <w:basedOn w:val="a5"/>
    <w:rsid w:val="006C78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37">
    <w:name w:val="xl37"/>
    <w:basedOn w:val="a5"/>
    <w:rsid w:val="006C78DC"/>
    <w:pP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38">
    <w:name w:val="xl38"/>
    <w:basedOn w:val="a5"/>
    <w:rsid w:val="006C7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16"/>
      <w:szCs w:val="16"/>
    </w:rPr>
  </w:style>
  <w:style w:type="paragraph" w:customStyle="1" w:styleId="xl39">
    <w:name w:val="xl39"/>
    <w:basedOn w:val="a5"/>
    <w:rsid w:val="006C78D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16"/>
      <w:szCs w:val="16"/>
    </w:rPr>
  </w:style>
  <w:style w:type="paragraph" w:customStyle="1" w:styleId="xl40">
    <w:name w:val="xl40"/>
    <w:basedOn w:val="a5"/>
    <w:rsid w:val="006C78DC"/>
    <w:pPr>
      <w:spacing w:before="100" w:beforeAutospacing="1" w:after="100" w:afterAutospacing="1" w:line="240" w:lineRule="auto"/>
      <w:ind w:firstLine="0"/>
      <w:jc w:val="center"/>
    </w:pPr>
    <w:rPr>
      <w:sz w:val="24"/>
    </w:rPr>
  </w:style>
  <w:style w:type="paragraph" w:customStyle="1" w:styleId="xl41">
    <w:name w:val="xl41"/>
    <w:basedOn w:val="a5"/>
    <w:rsid w:val="006C7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4"/>
    </w:rPr>
  </w:style>
  <w:style w:type="paragraph" w:customStyle="1" w:styleId="xl42">
    <w:name w:val="xl42"/>
    <w:basedOn w:val="a5"/>
    <w:rsid w:val="006C78DC"/>
    <w:pPr>
      <w:spacing w:before="100" w:beforeAutospacing="1" w:after="100" w:afterAutospacing="1" w:line="240" w:lineRule="auto"/>
      <w:ind w:firstLine="0"/>
      <w:jc w:val="center"/>
      <w:textAlignment w:val="center"/>
    </w:pPr>
    <w:rPr>
      <w:sz w:val="22"/>
      <w:szCs w:val="22"/>
    </w:rPr>
  </w:style>
  <w:style w:type="paragraph" w:customStyle="1" w:styleId="xl43">
    <w:name w:val="xl43"/>
    <w:basedOn w:val="a5"/>
    <w:rsid w:val="006C7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44">
    <w:name w:val="xl44"/>
    <w:basedOn w:val="a5"/>
    <w:rsid w:val="006C7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45">
    <w:name w:val="xl45"/>
    <w:basedOn w:val="a5"/>
    <w:rsid w:val="006C7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2"/>
      <w:szCs w:val="22"/>
    </w:rPr>
  </w:style>
  <w:style w:type="paragraph" w:customStyle="1" w:styleId="xl46">
    <w:name w:val="xl46"/>
    <w:basedOn w:val="a5"/>
    <w:rsid w:val="006C7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2"/>
      <w:szCs w:val="22"/>
    </w:rPr>
  </w:style>
  <w:style w:type="paragraph" w:customStyle="1" w:styleId="xl47">
    <w:name w:val="xl47"/>
    <w:basedOn w:val="a5"/>
    <w:rsid w:val="006C7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48">
    <w:name w:val="xl48"/>
    <w:basedOn w:val="a5"/>
    <w:rsid w:val="006C7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4"/>
    </w:rPr>
  </w:style>
  <w:style w:type="paragraph" w:customStyle="1" w:styleId="xl49">
    <w:name w:val="xl49"/>
    <w:basedOn w:val="a5"/>
    <w:rsid w:val="006C7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50">
    <w:name w:val="xl50"/>
    <w:basedOn w:val="a5"/>
    <w:rsid w:val="006C7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4"/>
    </w:rPr>
  </w:style>
  <w:style w:type="paragraph" w:customStyle="1" w:styleId="xl51">
    <w:name w:val="xl51"/>
    <w:basedOn w:val="a5"/>
    <w:rsid w:val="006C78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52">
    <w:name w:val="xl52"/>
    <w:basedOn w:val="a5"/>
    <w:rsid w:val="006C78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53">
    <w:name w:val="xl53"/>
    <w:basedOn w:val="a5"/>
    <w:rsid w:val="006C78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54">
    <w:name w:val="xl54"/>
    <w:basedOn w:val="a5"/>
    <w:rsid w:val="006C78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4"/>
    </w:rPr>
  </w:style>
  <w:style w:type="paragraph" w:customStyle="1" w:styleId="xl55">
    <w:name w:val="xl55"/>
    <w:basedOn w:val="a5"/>
    <w:rsid w:val="006C78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56">
    <w:name w:val="xl56"/>
    <w:basedOn w:val="a5"/>
    <w:rsid w:val="006C78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4"/>
    </w:rPr>
  </w:style>
  <w:style w:type="paragraph" w:customStyle="1" w:styleId="xl57">
    <w:name w:val="xl57"/>
    <w:basedOn w:val="a5"/>
    <w:rsid w:val="006C78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4"/>
    </w:rPr>
  </w:style>
  <w:style w:type="paragraph" w:customStyle="1" w:styleId="xl58">
    <w:name w:val="xl58"/>
    <w:basedOn w:val="a5"/>
    <w:rsid w:val="006C78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59">
    <w:name w:val="xl59"/>
    <w:basedOn w:val="a5"/>
    <w:rsid w:val="006C78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60">
    <w:name w:val="xl60"/>
    <w:basedOn w:val="a5"/>
    <w:rsid w:val="006C78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4"/>
    </w:rPr>
  </w:style>
  <w:style w:type="paragraph" w:customStyle="1" w:styleId="xl61">
    <w:name w:val="xl61"/>
    <w:basedOn w:val="a5"/>
    <w:rsid w:val="006C78DC"/>
    <w:pP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65">
    <w:name w:val="xl65"/>
    <w:basedOn w:val="a5"/>
    <w:rsid w:val="006C78DC"/>
    <w:pPr>
      <w:spacing w:before="100" w:beforeAutospacing="1" w:after="100" w:afterAutospacing="1" w:line="240" w:lineRule="auto"/>
      <w:ind w:firstLine="0"/>
      <w:jc w:val="center"/>
      <w:textAlignment w:val="center"/>
    </w:pPr>
    <w:rPr>
      <w:sz w:val="22"/>
      <w:szCs w:val="22"/>
    </w:rPr>
  </w:style>
  <w:style w:type="paragraph" w:customStyle="1" w:styleId="xl66">
    <w:name w:val="xl66"/>
    <w:basedOn w:val="a5"/>
    <w:rsid w:val="006C78DC"/>
    <w:pP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67">
    <w:name w:val="xl67"/>
    <w:basedOn w:val="a5"/>
    <w:rsid w:val="006C78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68">
    <w:name w:val="xl68"/>
    <w:basedOn w:val="a5"/>
    <w:rsid w:val="006C78DC"/>
    <w:pP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69">
    <w:name w:val="xl69"/>
    <w:basedOn w:val="a5"/>
    <w:rsid w:val="006C7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70">
    <w:name w:val="xl70"/>
    <w:basedOn w:val="a5"/>
    <w:rsid w:val="006C7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4"/>
    </w:rPr>
  </w:style>
  <w:style w:type="paragraph" w:customStyle="1" w:styleId="xl71">
    <w:name w:val="xl71"/>
    <w:basedOn w:val="a5"/>
    <w:rsid w:val="006C78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4"/>
    </w:rPr>
  </w:style>
  <w:style w:type="paragraph" w:customStyle="1" w:styleId="xl72">
    <w:name w:val="xl72"/>
    <w:basedOn w:val="a5"/>
    <w:rsid w:val="006C7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73">
    <w:name w:val="xl73"/>
    <w:basedOn w:val="a5"/>
    <w:rsid w:val="006C78DC"/>
    <w:pPr>
      <w:spacing w:before="100" w:beforeAutospacing="1" w:after="100" w:afterAutospacing="1" w:line="240" w:lineRule="auto"/>
      <w:ind w:firstLine="0"/>
      <w:jc w:val="left"/>
    </w:pPr>
    <w:rPr>
      <w:sz w:val="24"/>
    </w:rPr>
  </w:style>
  <w:style w:type="paragraph" w:customStyle="1" w:styleId="xl74">
    <w:name w:val="xl74"/>
    <w:basedOn w:val="a5"/>
    <w:rsid w:val="006C78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18"/>
      <w:szCs w:val="18"/>
    </w:rPr>
  </w:style>
  <w:style w:type="paragraph" w:customStyle="1" w:styleId="xl75">
    <w:name w:val="xl75"/>
    <w:basedOn w:val="a5"/>
    <w:rsid w:val="006C7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a5"/>
    <w:rsid w:val="006C7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18"/>
      <w:szCs w:val="18"/>
    </w:rPr>
  </w:style>
  <w:style w:type="paragraph" w:customStyle="1" w:styleId="xl77">
    <w:name w:val="xl77"/>
    <w:basedOn w:val="a5"/>
    <w:rsid w:val="006C78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78">
    <w:name w:val="xl78"/>
    <w:basedOn w:val="a5"/>
    <w:rsid w:val="006C78DC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79">
    <w:name w:val="xl79"/>
    <w:basedOn w:val="a5"/>
    <w:rsid w:val="006C78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80">
    <w:name w:val="xl80"/>
    <w:basedOn w:val="a5"/>
    <w:rsid w:val="006C78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18"/>
      <w:szCs w:val="18"/>
    </w:rPr>
  </w:style>
  <w:style w:type="paragraph" w:customStyle="1" w:styleId="xl81">
    <w:name w:val="xl81"/>
    <w:basedOn w:val="a5"/>
    <w:rsid w:val="006C78DC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18"/>
      <w:szCs w:val="18"/>
    </w:rPr>
  </w:style>
  <w:style w:type="paragraph" w:customStyle="1" w:styleId="xl82">
    <w:name w:val="xl82"/>
    <w:basedOn w:val="a5"/>
    <w:rsid w:val="006C78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83">
    <w:name w:val="xl83"/>
    <w:basedOn w:val="a5"/>
    <w:rsid w:val="006C78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84">
    <w:name w:val="xl84"/>
    <w:basedOn w:val="a5"/>
    <w:rsid w:val="006C78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85">
    <w:name w:val="xl85"/>
    <w:basedOn w:val="a5"/>
    <w:rsid w:val="006C78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5"/>
    <w:rsid w:val="006C78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87">
    <w:name w:val="xl87"/>
    <w:basedOn w:val="a5"/>
    <w:rsid w:val="006C78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16"/>
      <w:szCs w:val="16"/>
    </w:rPr>
  </w:style>
  <w:style w:type="paragraph" w:customStyle="1" w:styleId="xl88">
    <w:name w:val="xl88"/>
    <w:basedOn w:val="a5"/>
    <w:rsid w:val="006C78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18"/>
      <w:szCs w:val="18"/>
    </w:rPr>
  </w:style>
  <w:style w:type="paragraph" w:customStyle="1" w:styleId="xl89">
    <w:name w:val="xl89"/>
    <w:basedOn w:val="a5"/>
    <w:rsid w:val="006C78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18"/>
      <w:szCs w:val="18"/>
    </w:rPr>
  </w:style>
  <w:style w:type="paragraph" w:customStyle="1" w:styleId="xl90">
    <w:name w:val="xl90"/>
    <w:basedOn w:val="a5"/>
    <w:rsid w:val="006C78DC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right"/>
      <w:textAlignment w:val="center"/>
    </w:pPr>
    <w:rPr>
      <w:sz w:val="24"/>
    </w:rPr>
  </w:style>
  <w:style w:type="paragraph" w:customStyle="1" w:styleId="xl91">
    <w:name w:val="xl91"/>
    <w:basedOn w:val="a5"/>
    <w:rsid w:val="006C78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92">
    <w:name w:val="xl92"/>
    <w:basedOn w:val="a5"/>
    <w:rsid w:val="006C78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93">
    <w:name w:val="xl93"/>
    <w:basedOn w:val="a5"/>
    <w:rsid w:val="006C78DC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94">
    <w:name w:val="xl94"/>
    <w:basedOn w:val="a5"/>
    <w:rsid w:val="006C78DC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95">
    <w:name w:val="xl95"/>
    <w:basedOn w:val="a5"/>
    <w:rsid w:val="006C78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96">
    <w:name w:val="xl96"/>
    <w:basedOn w:val="a5"/>
    <w:rsid w:val="006C78DC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97">
    <w:name w:val="xl97"/>
    <w:basedOn w:val="a5"/>
    <w:rsid w:val="006C78D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98">
    <w:name w:val="xl98"/>
    <w:basedOn w:val="a5"/>
    <w:rsid w:val="006C78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99">
    <w:name w:val="xl99"/>
    <w:basedOn w:val="a5"/>
    <w:rsid w:val="006C78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100">
    <w:name w:val="xl100"/>
    <w:basedOn w:val="a5"/>
    <w:rsid w:val="006C78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101">
    <w:name w:val="xl101"/>
    <w:basedOn w:val="a5"/>
    <w:rsid w:val="006C78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sz w:val="24"/>
    </w:rPr>
  </w:style>
  <w:style w:type="paragraph" w:customStyle="1" w:styleId="xl102">
    <w:name w:val="xl102"/>
    <w:basedOn w:val="a5"/>
    <w:rsid w:val="006C78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sz w:val="24"/>
    </w:rPr>
  </w:style>
  <w:style w:type="paragraph" w:customStyle="1" w:styleId="xl103">
    <w:name w:val="xl103"/>
    <w:basedOn w:val="a5"/>
    <w:rsid w:val="006C78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sz w:val="24"/>
    </w:rPr>
  </w:style>
  <w:style w:type="paragraph" w:customStyle="1" w:styleId="xl104">
    <w:name w:val="xl104"/>
    <w:basedOn w:val="a5"/>
    <w:rsid w:val="006C78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18"/>
      <w:szCs w:val="18"/>
    </w:rPr>
  </w:style>
  <w:style w:type="paragraph" w:customStyle="1" w:styleId="xl105">
    <w:name w:val="xl105"/>
    <w:basedOn w:val="a5"/>
    <w:rsid w:val="006C78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18"/>
      <w:szCs w:val="18"/>
    </w:rPr>
  </w:style>
  <w:style w:type="paragraph" w:customStyle="1" w:styleId="xl106">
    <w:name w:val="xl106"/>
    <w:basedOn w:val="a5"/>
    <w:rsid w:val="006C78D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18"/>
      <w:szCs w:val="18"/>
    </w:rPr>
  </w:style>
  <w:style w:type="paragraph" w:customStyle="1" w:styleId="xl107">
    <w:name w:val="xl107"/>
    <w:basedOn w:val="a5"/>
    <w:rsid w:val="006C78D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18"/>
      <w:szCs w:val="18"/>
    </w:rPr>
  </w:style>
  <w:style w:type="paragraph" w:customStyle="1" w:styleId="xl108">
    <w:name w:val="xl108"/>
    <w:basedOn w:val="a5"/>
    <w:rsid w:val="006C78D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109">
    <w:name w:val="xl109"/>
    <w:basedOn w:val="a5"/>
    <w:rsid w:val="006C78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18"/>
      <w:szCs w:val="18"/>
    </w:rPr>
  </w:style>
  <w:style w:type="paragraph" w:customStyle="1" w:styleId="xl110">
    <w:name w:val="xl110"/>
    <w:basedOn w:val="a5"/>
    <w:rsid w:val="006C78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18"/>
      <w:szCs w:val="18"/>
    </w:rPr>
  </w:style>
  <w:style w:type="paragraph" w:customStyle="1" w:styleId="xl111">
    <w:name w:val="xl111"/>
    <w:basedOn w:val="a5"/>
    <w:rsid w:val="006C78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18"/>
      <w:szCs w:val="18"/>
    </w:rPr>
  </w:style>
  <w:style w:type="paragraph" w:customStyle="1" w:styleId="afffff8">
    <w:name w:val="основной текст дока"/>
    <w:basedOn w:val="a5"/>
    <w:rsid w:val="006C78DC"/>
    <w:pPr>
      <w:spacing w:line="240" w:lineRule="auto"/>
    </w:pPr>
    <w:rPr>
      <w:spacing w:val="-1"/>
      <w:sz w:val="24"/>
      <w:szCs w:val="20"/>
    </w:rPr>
  </w:style>
  <w:style w:type="paragraph" w:customStyle="1" w:styleId="style40">
    <w:name w:val="style4"/>
    <w:basedOn w:val="4"/>
    <w:rsid w:val="006C78DC"/>
    <w:pPr>
      <w:spacing w:line="240" w:lineRule="auto"/>
      <w:ind w:firstLine="0"/>
      <w:jc w:val="left"/>
    </w:pPr>
    <w:rPr>
      <w:rFonts w:ascii="Times New Roman" w:hAnsi="Times New Roman"/>
      <w:b w:val="0"/>
      <w:i/>
      <w:sz w:val="24"/>
      <w:u w:val="single"/>
    </w:rPr>
  </w:style>
  <w:style w:type="character" w:customStyle="1" w:styleId="FontStyle14">
    <w:name w:val="Font Style14"/>
    <w:rsid w:val="006C78DC"/>
    <w:rPr>
      <w:rFonts w:ascii="Times New Roman" w:hAnsi="Times New Roman" w:cs="Times New Roman"/>
      <w:i/>
      <w:iCs/>
      <w:sz w:val="18"/>
      <w:szCs w:val="18"/>
    </w:rPr>
  </w:style>
  <w:style w:type="paragraph" w:customStyle="1" w:styleId="Style5">
    <w:name w:val="Style5"/>
    <w:basedOn w:val="a5"/>
    <w:uiPriority w:val="99"/>
    <w:rsid w:val="006C78D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sz w:val="24"/>
    </w:rPr>
  </w:style>
  <w:style w:type="paragraph" w:customStyle="1" w:styleId="1f8">
    <w:name w:val="Абзац списка1"/>
    <w:basedOn w:val="a5"/>
    <w:link w:val="afffff9"/>
    <w:uiPriority w:val="34"/>
    <w:qFormat/>
    <w:rsid w:val="006C78DC"/>
    <w:pPr>
      <w:spacing w:after="200"/>
      <w:ind w:left="720" w:firstLine="0"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styleId="52">
    <w:name w:val="toc 5"/>
    <w:basedOn w:val="a5"/>
    <w:next w:val="a5"/>
    <w:autoRedefine/>
    <w:unhideWhenUsed/>
    <w:rsid w:val="006C78DC"/>
    <w:pPr>
      <w:ind w:left="660" w:firstLine="0"/>
      <w:jc w:val="left"/>
    </w:pPr>
    <w:rPr>
      <w:rFonts w:ascii="Calibri" w:eastAsia="Calibri" w:hAnsi="Calibri"/>
      <w:sz w:val="20"/>
      <w:szCs w:val="20"/>
      <w:lang w:eastAsia="en-US"/>
    </w:rPr>
  </w:style>
  <w:style w:type="paragraph" w:styleId="63">
    <w:name w:val="toc 6"/>
    <w:basedOn w:val="a5"/>
    <w:next w:val="a5"/>
    <w:autoRedefine/>
    <w:unhideWhenUsed/>
    <w:rsid w:val="006C78DC"/>
    <w:pPr>
      <w:ind w:left="880" w:firstLine="0"/>
      <w:jc w:val="left"/>
    </w:pPr>
    <w:rPr>
      <w:rFonts w:ascii="Calibri" w:eastAsia="Calibri" w:hAnsi="Calibri"/>
      <w:sz w:val="20"/>
      <w:szCs w:val="20"/>
      <w:lang w:eastAsia="en-US"/>
    </w:rPr>
  </w:style>
  <w:style w:type="paragraph" w:styleId="71">
    <w:name w:val="toc 7"/>
    <w:basedOn w:val="a5"/>
    <w:next w:val="a5"/>
    <w:autoRedefine/>
    <w:unhideWhenUsed/>
    <w:rsid w:val="006C78DC"/>
    <w:pPr>
      <w:ind w:left="1100" w:firstLine="0"/>
      <w:jc w:val="left"/>
    </w:pPr>
    <w:rPr>
      <w:rFonts w:ascii="Calibri" w:eastAsia="Calibri" w:hAnsi="Calibri"/>
      <w:sz w:val="20"/>
      <w:szCs w:val="20"/>
      <w:lang w:eastAsia="en-US"/>
    </w:rPr>
  </w:style>
  <w:style w:type="paragraph" w:styleId="81">
    <w:name w:val="toc 8"/>
    <w:basedOn w:val="a5"/>
    <w:next w:val="a5"/>
    <w:autoRedefine/>
    <w:unhideWhenUsed/>
    <w:rsid w:val="006C78DC"/>
    <w:pPr>
      <w:ind w:left="1320" w:firstLine="0"/>
      <w:jc w:val="left"/>
    </w:pPr>
    <w:rPr>
      <w:rFonts w:ascii="Calibri" w:eastAsia="Calibri" w:hAnsi="Calibri"/>
      <w:sz w:val="20"/>
      <w:szCs w:val="20"/>
      <w:lang w:eastAsia="en-US"/>
    </w:rPr>
  </w:style>
  <w:style w:type="paragraph" w:styleId="91">
    <w:name w:val="toc 9"/>
    <w:basedOn w:val="a5"/>
    <w:next w:val="a5"/>
    <w:autoRedefine/>
    <w:unhideWhenUsed/>
    <w:rsid w:val="006C78DC"/>
    <w:pPr>
      <w:ind w:left="1540" w:firstLine="0"/>
      <w:jc w:val="left"/>
    </w:pPr>
    <w:rPr>
      <w:rFonts w:ascii="Calibri" w:eastAsia="Calibri" w:hAnsi="Calibri"/>
      <w:sz w:val="20"/>
      <w:szCs w:val="20"/>
      <w:lang w:eastAsia="en-US"/>
    </w:rPr>
  </w:style>
  <w:style w:type="paragraph" w:customStyle="1" w:styleId="text19">
    <w:name w:val="text19"/>
    <w:basedOn w:val="a5"/>
    <w:rsid w:val="006C78DC"/>
    <w:pPr>
      <w:spacing w:after="216" w:line="312" w:lineRule="auto"/>
      <w:ind w:firstLine="0"/>
      <w:jc w:val="left"/>
    </w:pPr>
    <w:rPr>
      <w:rFonts w:ascii="Arial" w:hAnsi="Arial" w:cs="Arial"/>
      <w:sz w:val="18"/>
      <w:szCs w:val="18"/>
    </w:rPr>
  </w:style>
  <w:style w:type="character" w:customStyle="1" w:styleId="afffff9">
    <w:name w:val="Абзац списка Знак"/>
    <w:aliases w:val="мой Знак"/>
    <w:link w:val="1f8"/>
    <w:uiPriority w:val="34"/>
    <w:locked/>
    <w:rsid w:val="006C78DC"/>
    <w:rPr>
      <w:sz w:val="22"/>
      <w:szCs w:val="22"/>
      <w:lang w:val="x-none" w:eastAsia="en-US"/>
    </w:rPr>
  </w:style>
  <w:style w:type="paragraph" w:customStyle="1" w:styleId="afffffa">
    <w:name w:val="Основа"/>
    <w:basedOn w:val="a5"/>
    <w:link w:val="afffffb"/>
    <w:rsid w:val="006C78DC"/>
    <w:pPr>
      <w:spacing w:before="120" w:line="360" w:lineRule="auto"/>
      <w:ind w:firstLine="567"/>
    </w:pPr>
    <w:rPr>
      <w:sz w:val="22"/>
      <w:lang w:val="x-none" w:eastAsia="x-none"/>
    </w:rPr>
  </w:style>
  <w:style w:type="character" w:customStyle="1" w:styleId="afffffb">
    <w:name w:val="Основа Знак"/>
    <w:link w:val="afffffa"/>
    <w:locked/>
    <w:rsid w:val="006C78DC"/>
    <w:rPr>
      <w:rFonts w:ascii="Times New Roman" w:eastAsia="Times New Roman" w:hAnsi="Times New Roman"/>
      <w:sz w:val="22"/>
      <w:szCs w:val="24"/>
      <w:lang w:val="x-none" w:eastAsia="x-none"/>
    </w:rPr>
  </w:style>
  <w:style w:type="character" w:customStyle="1" w:styleId="apple-style-span">
    <w:name w:val="apple-style-span"/>
    <w:rsid w:val="006C78DC"/>
  </w:style>
  <w:style w:type="paragraph" w:customStyle="1" w:styleId="2">
    <w:name w:val="Перечисление 2"/>
    <w:basedOn w:val="ArNar0"/>
    <w:rsid w:val="006C78DC"/>
    <w:pPr>
      <w:numPr>
        <w:numId w:val="3"/>
      </w:numPr>
      <w:tabs>
        <w:tab w:val="clear" w:pos="927"/>
        <w:tab w:val="num" w:pos="0"/>
        <w:tab w:val="num" w:pos="993"/>
      </w:tabs>
      <w:ind w:left="993" w:hanging="284"/>
    </w:pPr>
    <w:rPr>
      <w:rFonts w:eastAsia="Times New Roman"/>
    </w:rPr>
  </w:style>
  <w:style w:type="paragraph" w:customStyle="1" w:styleId="afffffc">
    <w:name w:val="Оглавление"/>
    <w:basedOn w:val="a5"/>
    <w:link w:val="afffffd"/>
    <w:rsid w:val="006C78DC"/>
    <w:pPr>
      <w:spacing w:before="120" w:after="120" w:line="240" w:lineRule="auto"/>
      <w:ind w:firstLine="0"/>
      <w:jc w:val="center"/>
    </w:pPr>
    <w:rPr>
      <w:rFonts w:ascii="Garamond" w:hAnsi="Garamond"/>
      <w:b/>
      <w:smallCaps/>
      <w:color w:val="000000"/>
      <w:szCs w:val="20"/>
      <w:lang w:val="x-none" w:eastAsia="x-none"/>
    </w:rPr>
  </w:style>
  <w:style w:type="paragraph" w:customStyle="1" w:styleId="20">
    <w:name w:val="Перечисление 2+инт"/>
    <w:basedOn w:val="a5"/>
    <w:rsid w:val="006C78DC"/>
    <w:pPr>
      <w:numPr>
        <w:numId w:val="4"/>
      </w:numPr>
      <w:tabs>
        <w:tab w:val="clear" w:pos="927"/>
        <w:tab w:val="num" w:pos="993"/>
      </w:tabs>
      <w:spacing w:before="60" w:after="60" w:line="240" w:lineRule="auto"/>
      <w:ind w:left="993" w:hanging="284"/>
    </w:pPr>
    <w:rPr>
      <w:rFonts w:ascii="Arial Narrow" w:hAnsi="Arial Narrow"/>
      <w:snapToGrid w:val="0"/>
      <w:color w:val="000000"/>
      <w:sz w:val="22"/>
      <w:szCs w:val="20"/>
    </w:rPr>
  </w:style>
  <w:style w:type="paragraph" w:styleId="afffffe">
    <w:name w:val="Date"/>
    <w:basedOn w:val="a5"/>
    <w:next w:val="a5"/>
    <w:link w:val="affffff"/>
    <w:rsid w:val="006C78DC"/>
    <w:pPr>
      <w:spacing w:line="240" w:lineRule="auto"/>
      <w:ind w:firstLine="0"/>
      <w:jc w:val="left"/>
    </w:pPr>
    <w:rPr>
      <w:sz w:val="20"/>
      <w:szCs w:val="20"/>
      <w:lang w:val="x-none" w:eastAsia="x-none"/>
    </w:rPr>
  </w:style>
  <w:style w:type="character" w:customStyle="1" w:styleId="affffff">
    <w:name w:val="Дата Знак"/>
    <w:link w:val="afffffe"/>
    <w:rsid w:val="006C78DC"/>
    <w:rPr>
      <w:rFonts w:ascii="Times New Roman" w:eastAsia="Times New Roman" w:hAnsi="Times New Roman"/>
      <w:lang w:val="x-none" w:eastAsia="x-none"/>
    </w:rPr>
  </w:style>
  <w:style w:type="paragraph" w:styleId="HTML">
    <w:name w:val="HTML Preformatted"/>
    <w:basedOn w:val="a5"/>
    <w:link w:val="HTML0"/>
    <w:rsid w:val="006C78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6C78DC"/>
    <w:rPr>
      <w:rFonts w:ascii="Courier New" w:eastAsia="Times New Roman" w:hAnsi="Courier New"/>
      <w:lang w:val="x-none" w:eastAsia="x-none"/>
    </w:rPr>
  </w:style>
  <w:style w:type="character" w:customStyle="1" w:styleId="rvts76174">
    <w:name w:val="rvts76174"/>
    <w:rsid w:val="006C78DC"/>
    <w:rPr>
      <w:rFonts w:ascii="Verdana" w:hAnsi="Verdana" w:hint="default"/>
      <w:b w:val="0"/>
      <w:bCs w:val="0"/>
      <w:i/>
      <w:iCs/>
      <w:strike w:val="0"/>
      <w:dstrike w:val="0"/>
      <w:color w:val="000000"/>
      <w:sz w:val="14"/>
      <w:szCs w:val="14"/>
      <w:u w:val="none"/>
      <w:effect w:val="none"/>
      <w:shd w:val="clear" w:color="auto" w:fill="auto"/>
    </w:rPr>
  </w:style>
  <w:style w:type="paragraph" w:customStyle="1" w:styleId="3">
    <w:name w:val="Текст с интервалом 3"/>
    <w:basedOn w:val="afffd"/>
    <w:next w:val="ArNar0"/>
    <w:rsid w:val="006C78DC"/>
    <w:pPr>
      <w:numPr>
        <w:numId w:val="5"/>
      </w:numPr>
      <w:tabs>
        <w:tab w:val="clear" w:pos="1069"/>
      </w:tabs>
      <w:ind w:left="360"/>
    </w:pPr>
    <w:rPr>
      <w:rFonts w:eastAsia="Times New Roman"/>
    </w:rPr>
  </w:style>
  <w:style w:type="numbering" w:styleId="111111">
    <w:name w:val="Outline List 2"/>
    <w:aliases w:val="1 / 1.1 / 2.4.1"/>
    <w:basedOn w:val="a8"/>
    <w:rsid w:val="006C78DC"/>
    <w:pPr>
      <w:numPr>
        <w:numId w:val="6"/>
      </w:numPr>
    </w:pPr>
  </w:style>
  <w:style w:type="paragraph" w:customStyle="1" w:styleId="affffff0">
    <w:name w:val="_Текст"/>
    <w:rsid w:val="006C78DC"/>
    <w:pPr>
      <w:spacing w:line="360" w:lineRule="auto"/>
      <w:ind w:firstLine="709"/>
      <w:jc w:val="both"/>
    </w:pPr>
    <w:rPr>
      <w:rFonts w:ascii="Arial" w:eastAsia="Times New Roman" w:hAnsi="Arial" w:cs="Arial"/>
      <w:sz w:val="24"/>
    </w:rPr>
  </w:style>
  <w:style w:type="paragraph" w:customStyle="1" w:styleId="caaieiaie20">
    <w:name w:val="caaieiaie2"/>
    <w:basedOn w:val="a5"/>
    <w:rsid w:val="006C78DC"/>
    <w:pPr>
      <w:keepNext/>
      <w:spacing w:after="120" w:line="360" w:lineRule="auto"/>
      <w:ind w:firstLine="0"/>
      <w:jc w:val="center"/>
    </w:pPr>
    <w:rPr>
      <w:sz w:val="24"/>
    </w:rPr>
  </w:style>
  <w:style w:type="paragraph" w:customStyle="1" w:styleId="affffff1">
    <w:name w:val="Текст с отступом"/>
    <w:basedOn w:val="a5"/>
    <w:rsid w:val="006C78DC"/>
    <w:pPr>
      <w:tabs>
        <w:tab w:val="left" w:pos="3225"/>
      </w:tabs>
      <w:spacing w:line="360" w:lineRule="auto"/>
    </w:pPr>
    <w:rPr>
      <w:sz w:val="24"/>
    </w:rPr>
  </w:style>
  <w:style w:type="paragraph" w:customStyle="1" w:styleId="affffff2">
    <w:name w:val="Аннотация (титульный лист)"/>
    <w:basedOn w:val="a5"/>
    <w:rsid w:val="006C78DC"/>
    <w:pPr>
      <w:spacing w:line="240" w:lineRule="auto"/>
      <w:ind w:firstLine="0"/>
      <w:jc w:val="left"/>
    </w:pPr>
    <w:rPr>
      <w:sz w:val="24"/>
    </w:rPr>
  </w:style>
  <w:style w:type="character" w:customStyle="1" w:styleId="afffffd">
    <w:name w:val="Оглавление Знак"/>
    <w:link w:val="afffffc"/>
    <w:rsid w:val="006C78DC"/>
    <w:rPr>
      <w:rFonts w:ascii="Garamond" w:eastAsia="Times New Roman" w:hAnsi="Garamond"/>
      <w:b/>
      <w:smallCaps/>
      <w:color w:val="000000"/>
      <w:sz w:val="28"/>
      <w:lang w:val="x-none" w:eastAsia="x-none"/>
    </w:rPr>
  </w:style>
  <w:style w:type="paragraph" w:customStyle="1" w:styleId="2f2">
    <w:name w:val="Нижний колонтитул 2"/>
    <w:basedOn w:val="ae"/>
    <w:semiHidden/>
    <w:rsid w:val="006C78DC"/>
    <w:pPr>
      <w:tabs>
        <w:tab w:val="clear" w:pos="4677"/>
        <w:tab w:val="clear" w:pos="9355"/>
      </w:tabs>
      <w:spacing w:line="240" w:lineRule="auto"/>
      <w:ind w:firstLine="0"/>
      <w:jc w:val="center"/>
    </w:pPr>
    <w:rPr>
      <w:rFonts w:ascii="Garamond" w:hAnsi="Garamond"/>
      <w:snapToGrid w:val="0"/>
      <w:sz w:val="21"/>
      <w:szCs w:val="20"/>
    </w:rPr>
  </w:style>
  <w:style w:type="paragraph" w:customStyle="1" w:styleId="affffff3">
    <w:name w:val="Чертежный"/>
    <w:rsid w:val="006C78DC"/>
    <w:pPr>
      <w:jc w:val="both"/>
    </w:pPr>
    <w:rPr>
      <w:rFonts w:ascii="ISOCPEUR" w:eastAsia="Times New Roman" w:hAnsi="ISOCPEUR"/>
      <w:i/>
      <w:sz w:val="28"/>
      <w:lang w:val="uk-UA"/>
    </w:rPr>
  </w:style>
  <w:style w:type="paragraph" w:customStyle="1" w:styleId="affffff4">
    <w:name w:val="текст таблицы"/>
    <w:basedOn w:val="a5"/>
    <w:semiHidden/>
    <w:rsid w:val="006C78DC"/>
    <w:pPr>
      <w:spacing w:line="360" w:lineRule="auto"/>
      <w:ind w:left="-108" w:right="-108" w:firstLine="0"/>
      <w:jc w:val="left"/>
    </w:pPr>
    <w:rPr>
      <w:sz w:val="24"/>
    </w:rPr>
  </w:style>
  <w:style w:type="paragraph" w:customStyle="1" w:styleId="a4">
    <w:name w:val="название таблицы"/>
    <w:basedOn w:val="a5"/>
    <w:semiHidden/>
    <w:rsid w:val="006C78DC"/>
    <w:pPr>
      <w:numPr>
        <w:numId w:val="7"/>
      </w:numPr>
      <w:spacing w:line="240" w:lineRule="auto"/>
      <w:ind w:right="-108"/>
      <w:jc w:val="left"/>
    </w:pPr>
    <w:rPr>
      <w:sz w:val="24"/>
    </w:rPr>
  </w:style>
  <w:style w:type="paragraph" w:customStyle="1" w:styleId="212">
    <w:name w:val="Основной текст 21"/>
    <w:basedOn w:val="a5"/>
    <w:rsid w:val="006C78DC"/>
    <w:pPr>
      <w:framePr w:w="5691" w:h="3037" w:hSpace="181" w:wrap="auto" w:vAnchor="text" w:hAnchor="page" w:x="8988" w:y="-719"/>
      <w:pBdr>
        <w:left w:val="single" w:sz="6" w:space="1" w:color="auto"/>
        <w:bottom w:val="single" w:sz="6" w:space="1" w:color="auto"/>
      </w:pBdr>
      <w:spacing w:line="240" w:lineRule="auto"/>
      <w:ind w:firstLine="0"/>
      <w:jc w:val="left"/>
    </w:pPr>
    <w:rPr>
      <w:sz w:val="24"/>
      <w:szCs w:val="20"/>
    </w:rPr>
  </w:style>
  <w:style w:type="paragraph" w:customStyle="1" w:styleId="310">
    <w:name w:val="Основной текст с отступом 31"/>
    <w:basedOn w:val="a5"/>
    <w:rsid w:val="006C78DC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Arial" w:hAnsi="Arial"/>
      <w:sz w:val="22"/>
      <w:szCs w:val="20"/>
    </w:rPr>
  </w:style>
  <w:style w:type="paragraph" w:customStyle="1" w:styleId="Heading">
    <w:name w:val="Heading"/>
    <w:rsid w:val="006C78DC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WW-2">
    <w:name w:val="WW-Основной текст с отступом 2"/>
    <w:basedOn w:val="a5"/>
    <w:rsid w:val="006C78DC"/>
    <w:pPr>
      <w:spacing w:line="240" w:lineRule="auto"/>
      <w:ind w:firstLine="720"/>
      <w:jc w:val="left"/>
    </w:pPr>
    <w:rPr>
      <w:rFonts w:ascii="Courier New" w:hAnsi="Courier New"/>
      <w:sz w:val="24"/>
      <w:szCs w:val="20"/>
      <w:lang w:eastAsia="ar-SA"/>
    </w:rPr>
  </w:style>
  <w:style w:type="paragraph" w:customStyle="1" w:styleId="WW-3">
    <w:name w:val="WW-Основной текст с отступом 3"/>
    <w:basedOn w:val="a5"/>
    <w:rsid w:val="006C78DC"/>
    <w:pPr>
      <w:spacing w:line="240" w:lineRule="auto"/>
      <w:ind w:firstLine="720"/>
    </w:pPr>
    <w:rPr>
      <w:rFonts w:ascii="Courier New" w:hAnsi="Courier New"/>
      <w:sz w:val="24"/>
      <w:szCs w:val="20"/>
      <w:lang w:eastAsia="ar-SA"/>
    </w:rPr>
  </w:style>
  <w:style w:type="paragraph" w:customStyle="1" w:styleId="311">
    <w:name w:val="Основной текст 31"/>
    <w:basedOn w:val="a5"/>
    <w:rsid w:val="006C78DC"/>
    <w:pPr>
      <w:spacing w:line="240" w:lineRule="auto"/>
      <w:ind w:firstLine="0"/>
      <w:jc w:val="center"/>
    </w:pPr>
    <w:rPr>
      <w:rFonts w:ascii="Arial" w:hAnsi="Arial"/>
      <w:sz w:val="24"/>
      <w:szCs w:val="20"/>
    </w:rPr>
  </w:style>
  <w:style w:type="paragraph" w:customStyle="1" w:styleId="BodyText210">
    <w:name w:val="Body Text 21"/>
    <w:basedOn w:val="a5"/>
    <w:rsid w:val="006C78DC"/>
    <w:pPr>
      <w:spacing w:before="120" w:line="240" w:lineRule="auto"/>
      <w:ind w:firstLine="0"/>
    </w:pPr>
    <w:rPr>
      <w:sz w:val="24"/>
      <w:szCs w:val="20"/>
    </w:rPr>
  </w:style>
  <w:style w:type="paragraph" w:customStyle="1" w:styleId="a1">
    <w:name w:val="перечисление"/>
    <w:basedOn w:val="af0"/>
    <w:semiHidden/>
    <w:rsid w:val="006C78DC"/>
    <w:pPr>
      <w:numPr>
        <w:numId w:val="8"/>
      </w:numPr>
      <w:spacing w:line="360" w:lineRule="auto"/>
    </w:pPr>
    <w:rPr>
      <w:rFonts w:eastAsia="MS Mincho"/>
      <w:color w:val="000000"/>
      <w:sz w:val="24"/>
    </w:rPr>
  </w:style>
  <w:style w:type="paragraph" w:customStyle="1" w:styleId="a2">
    <w:name w:val="а) список"/>
    <w:basedOn w:val="af0"/>
    <w:semiHidden/>
    <w:rsid w:val="006C78DC"/>
    <w:pPr>
      <w:numPr>
        <w:ilvl w:val="1"/>
        <w:numId w:val="8"/>
      </w:numPr>
      <w:tabs>
        <w:tab w:val="clear" w:pos="2149"/>
        <w:tab w:val="num" w:pos="1080"/>
      </w:tabs>
      <w:spacing w:line="360" w:lineRule="auto"/>
      <w:ind w:left="1080"/>
    </w:pPr>
    <w:rPr>
      <w:rFonts w:eastAsia="MS Mincho"/>
      <w:color w:val="000000"/>
      <w:sz w:val="24"/>
    </w:rPr>
  </w:style>
  <w:style w:type="paragraph" w:customStyle="1" w:styleId="affffff5">
    <w:name w:val="ИТМ ГОЧС"/>
    <w:basedOn w:val="a5"/>
    <w:rsid w:val="006C78DC"/>
    <w:pPr>
      <w:spacing w:line="240" w:lineRule="auto"/>
      <w:ind w:firstLine="720"/>
    </w:pPr>
    <w:rPr>
      <w:rFonts w:ascii="Arial" w:eastAsia="Verdana Ref" w:hAnsi="Arial"/>
      <w:snapToGrid w:val="0"/>
      <w:szCs w:val="20"/>
    </w:rPr>
  </w:style>
  <w:style w:type="paragraph" w:customStyle="1" w:styleId="FR4">
    <w:name w:val="FR4"/>
    <w:rsid w:val="006C78DC"/>
    <w:pPr>
      <w:widowControl w:val="0"/>
      <w:spacing w:line="300" w:lineRule="auto"/>
      <w:ind w:firstLine="300"/>
      <w:jc w:val="both"/>
    </w:pPr>
    <w:rPr>
      <w:rFonts w:ascii="Times New Roman" w:eastAsia="Times New Roman" w:hAnsi="Times New Roman"/>
      <w:snapToGrid w:val="0"/>
      <w:sz w:val="22"/>
    </w:rPr>
  </w:style>
  <w:style w:type="paragraph" w:customStyle="1" w:styleId="FR1">
    <w:name w:val="FR1"/>
    <w:rsid w:val="006C78DC"/>
    <w:pPr>
      <w:widowControl w:val="0"/>
      <w:spacing w:line="420" w:lineRule="auto"/>
      <w:ind w:left="280" w:right="200"/>
      <w:jc w:val="center"/>
    </w:pPr>
    <w:rPr>
      <w:rFonts w:ascii="Times New Roman" w:eastAsia="Times New Roman" w:hAnsi="Times New Roman"/>
      <w:b/>
      <w:snapToGrid w:val="0"/>
      <w:sz w:val="32"/>
    </w:rPr>
  </w:style>
  <w:style w:type="paragraph" w:customStyle="1" w:styleId="Iiiaeuiue">
    <w:name w:val="Ii?iaeuiue"/>
    <w:rsid w:val="006C78DC"/>
    <w:rPr>
      <w:rFonts w:ascii="Baltica" w:eastAsia="Times New Roman" w:hAnsi="Baltica"/>
      <w:sz w:val="24"/>
    </w:rPr>
  </w:style>
  <w:style w:type="paragraph" w:styleId="2f3">
    <w:name w:val="List 2"/>
    <w:basedOn w:val="a5"/>
    <w:rsid w:val="006C78DC"/>
    <w:pPr>
      <w:spacing w:line="240" w:lineRule="auto"/>
      <w:ind w:left="566" w:hanging="283"/>
      <w:jc w:val="left"/>
    </w:pPr>
    <w:rPr>
      <w:sz w:val="20"/>
      <w:szCs w:val="20"/>
    </w:rPr>
  </w:style>
  <w:style w:type="paragraph" w:styleId="3d">
    <w:name w:val="List 3"/>
    <w:basedOn w:val="a5"/>
    <w:rsid w:val="006C78DC"/>
    <w:pPr>
      <w:spacing w:line="240" w:lineRule="auto"/>
      <w:ind w:left="849" w:hanging="283"/>
      <w:jc w:val="left"/>
    </w:pPr>
    <w:rPr>
      <w:sz w:val="20"/>
      <w:szCs w:val="20"/>
    </w:rPr>
  </w:style>
  <w:style w:type="paragraph" w:styleId="44">
    <w:name w:val="List 4"/>
    <w:basedOn w:val="a5"/>
    <w:rsid w:val="006C78DC"/>
    <w:pPr>
      <w:spacing w:line="240" w:lineRule="auto"/>
      <w:ind w:left="1132" w:hanging="283"/>
      <w:jc w:val="left"/>
    </w:pPr>
    <w:rPr>
      <w:sz w:val="20"/>
      <w:szCs w:val="20"/>
    </w:rPr>
  </w:style>
  <w:style w:type="paragraph" w:styleId="53">
    <w:name w:val="List 5"/>
    <w:basedOn w:val="a5"/>
    <w:rsid w:val="006C78DC"/>
    <w:pPr>
      <w:spacing w:line="240" w:lineRule="auto"/>
      <w:ind w:left="1415" w:hanging="283"/>
      <w:jc w:val="left"/>
    </w:pPr>
    <w:rPr>
      <w:sz w:val="20"/>
      <w:szCs w:val="20"/>
    </w:rPr>
  </w:style>
  <w:style w:type="paragraph" w:styleId="2f4">
    <w:name w:val="List Bullet 2"/>
    <w:basedOn w:val="a5"/>
    <w:autoRedefine/>
    <w:rsid w:val="006C78DC"/>
    <w:pPr>
      <w:tabs>
        <w:tab w:val="num" w:pos="643"/>
      </w:tabs>
      <w:spacing w:line="240" w:lineRule="auto"/>
      <w:ind w:left="643" w:hanging="360"/>
      <w:jc w:val="left"/>
    </w:pPr>
    <w:rPr>
      <w:sz w:val="20"/>
      <w:szCs w:val="20"/>
    </w:rPr>
  </w:style>
  <w:style w:type="paragraph" w:styleId="45">
    <w:name w:val="List Bullet 4"/>
    <w:basedOn w:val="a5"/>
    <w:autoRedefine/>
    <w:rsid w:val="006C78DC"/>
    <w:pPr>
      <w:tabs>
        <w:tab w:val="num" w:pos="1209"/>
      </w:tabs>
      <w:spacing w:line="240" w:lineRule="auto"/>
      <w:ind w:left="1209" w:hanging="360"/>
      <w:jc w:val="left"/>
    </w:pPr>
    <w:rPr>
      <w:sz w:val="20"/>
      <w:szCs w:val="20"/>
    </w:rPr>
  </w:style>
  <w:style w:type="paragraph" w:styleId="54">
    <w:name w:val="List Bullet 5"/>
    <w:basedOn w:val="a5"/>
    <w:autoRedefine/>
    <w:rsid w:val="006C78DC"/>
    <w:pPr>
      <w:tabs>
        <w:tab w:val="num" w:pos="1492"/>
      </w:tabs>
      <w:spacing w:line="240" w:lineRule="auto"/>
      <w:ind w:left="1492" w:hanging="360"/>
      <w:jc w:val="left"/>
    </w:pPr>
    <w:rPr>
      <w:sz w:val="20"/>
      <w:szCs w:val="20"/>
    </w:rPr>
  </w:style>
  <w:style w:type="paragraph" w:styleId="affffff6">
    <w:name w:val="List Continue"/>
    <w:basedOn w:val="a5"/>
    <w:rsid w:val="006C78DC"/>
    <w:pPr>
      <w:spacing w:after="120" w:line="240" w:lineRule="auto"/>
      <w:ind w:left="283" w:firstLine="0"/>
      <w:jc w:val="left"/>
    </w:pPr>
    <w:rPr>
      <w:sz w:val="20"/>
      <w:szCs w:val="20"/>
    </w:rPr>
  </w:style>
  <w:style w:type="paragraph" w:styleId="2f5">
    <w:name w:val="List Continue 2"/>
    <w:basedOn w:val="a5"/>
    <w:rsid w:val="006C78DC"/>
    <w:pPr>
      <w:spacing w:after="120" w:line="240" w:lineRule="auto"/>
      <w:ind w:left="566" w:firstLine="0"/>
      <w:jc w:val="left"/>
    </w:pPr>
    <w:rPr>
      <w:sz w:val="20"/>
      <w:szCs w:val="20"/>
    </w:rPr>
  </w:style>
  <w:style w:type="paragraph" w:styleId="3e">
    <w:name w:val="List Continue 3"/>
    <w:basedOn w:val="a5"/>
    <w:rsid w:val="006C78DC"/>
    <w:pPr>
      <w:spacing w:after="120" w:line="240" w:lineRule="auto"/>
      <w:ind w:left="849" w:firstLine="0"/>
      <w:jc w:val="left"/>
    </w:pPr>
    <w:rPr>
      <w:sz w:val="20"/>
      <w:szCs w:val="20"/>
    </w:rPr>
  </w:style>
  <w:style w:type="paragraph" w:styleId="46">
    <w:name w:val="List Continue 4"/>
    <w:basedOn w:val="a5"/>
    <w:rsid w:val="006C78DC"/>
    <w:pPr>
      <w:spacing w:after="120" w:line="240" w:lineRule="auto"/>
      <w:ind w:left="1132" w:firstLine="0"/>
      <w:jc w:val="left"/>
    </w:pPr>
    <w:rPr>
      <w:sz w:val="20"/>
      <w:szCs w:val="20"/>
    </w:rPr>
  </w:style>
  <w:style w:type="paragraph" w:styleId="55">
    <w:name w:val="List Continue 5"/>
    <w:basedOn w:val="a5"/>
    <w:rsid w:val="006C78DC"/>
    <w:pPr>
      <w:spacing w:after="120" w:line="240" w:lineRule="auto"/>
      <w:ind w:left="1415" w:firstLine="0"/>
      <w:jc w:val="left"/>
    </w:pPr>
    <w:rPr>
      <w:sz w:val="20"/>
      <w:szCs w:val="20"/>
    </w:rPr>
  </w:style>
  <w:style w:type="paragraph" w:customStyle="1" w:styleId="Context">
    <w:name w:val="Context"/>
    <w:rsid w:val="006C78D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paragraph" w:customStyle="1" w:styleId="1f9">
    <w:name w:val="Знак Знак1 Знак"/>
    <w:basedOn w:val="a5"/>
    <w:rsid w:val="006C78DC"/>
    <w:pPr>
      <w:widowControl w:val="0"/>
      <w:adjustRightInd w:val="0"/>
      <w:spacing w:after="160" w:line="240" w:lineRule="exact"/>
      <w:ind w:firstLine="0"/>
      <w:jc w:val="right"/>
    </w:pPr>
    <w:rPr>
      <w:sz w:val="20"/>
      <w:szCs w:val="20"/>
      <w:lang w:val="en-GB" w:eastAsia="en-US"/>
    </w:rPr>
  </w:style>
  <w:style w:type="paragraph" w:customStyle="1" w:styleId="affffff7">
    <w:name w:val="основной текст"/>
    <w:basedOn w:val="a5"/>
    <w:rsid w:val="006C78DC"/>
    <w:pPr>
      <w:spacing w:after="120" w:line="240" w:lineRule="auto"/>
      <w:ind w:firstLine="851"/>
    </w:pPr>
    <w:rPr>
      <w:rFonts w:ascii="Arial" w:hAnsi="Arial"/>
      <w:szCs w:val="20"/>
    </w:rPr>
  </w:style>
  <w:style w:type="character" w:customStyle="1" w:styleId="FontStyle45">
    <w:name w:val="Font Style45"/>
    <w:rsid w:val="006C78DC"/>
    <w:rPr>
      <w:rFonts w:ascii="Times New Roman" w:hAnsi="Times New Roman" w:cs="Times New Roman"/>
      <w:b/>
      <w:bCs/>
      <w:spacing w:val="-10"/>
      <w:sz w:val="24"/>
      <w:szCs w:val="24"/>
    </w:rPr>
  </w:style>
  <w:style w:type="character" w:customStyle="1" w:styleId="af6">
    <w:name w:val="Обычный (веб) Знак"/>
    <w:aliases w:val="Обычный (Web) Знак,Обычный (Web)1 Знак"/>
    <w:link w:val="af5"/>
    <w:uiPriority w:val="99"/>
    <w:locked/>
    <w:rsid w:val="006C78DC"/>
    <w:rPr>
      <w:rFonts w:ascii="Times New Roman" w:eastAsia="Times New Roman" w:hAnsi="Times New Roman"/>
      <w:spacing w:val="8"/>
      <w:sz w:val="26"/>
    </w:rPr>
  </w:style>
  <w:style w:type="paragraph" w:customStyle="1" w:styleId="Style16">
    <w:name w:val="Style16"/>
    <w:basedOn w:val="a5"/>
    <w:rsid w:val="006C78DC"/>
    <w:pPr>
      <w:widowControl w:val="0"/>
      <w:autoSpaceDE w:val="0"/>
      <w:autoSpaceDN w:val="0"/>
      <w:adjustRightInd w:val="0"/>
      <w:spacing w:line="298" w:lineRule="exact"/>
      <w:ind w:firstLine="1238"/>
      <w:jc w:val="left"/>
    </w:pPr>
    <w:rPr>
      <w:sz w:val="24"/>
    </w:rPr>
  </w:style>
  <w:style w:type="character" w:customStyle="1" w:styleId="FontStyle43">
    <w:name w:val="Font Style43"/>
    <w:rsid w:val="006C78DC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5"/>
    <w:uiPriority w:val="99"/>
    <w:rsid w:val="006C78D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sz w:val="24"/>
    </w:rPr>
  </w:style>
  <w:style w:type="character" w:customStyle="1" w:styleId="FontStyle42">
    <w:name w:val="Font Style42"/>
    <w:rsid w:val="006C78D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6">
    <w:name w:val="Font Style46"/>
    <w:rsid w:val="006C78DC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2">
    <w:name w:val="Font Style12"/>
    <w:rsid w:val="006C78DC"/>
    <w:rPr>
      <w:rFonts w:ascii="Arial Unicode MS" w:eastAsia="Arial Unicode MS" w:cs="Arial Unicode MS"/>
      <w:b/>
      <w:bCs/>
      <w:sz w:val="26"/>
      <w:szCs w:val="26"/>
    </w:rPr>
  </w:style>
  <w:style w:type="paragraph" w:customStyle="1" w:styleId="3f">
    <w:name w:val="Абзац списка3"/>
    <w:basedOn w:val="a5"/>
    <w:uiPriority w:val="99"/>
    <w:qFormat/>
    <w:rsid w:val="006C78DC"/>
    <w:pPr>
      <w:spacing w:after="200"/>
      <w:ind w:left="720" w:firstLine="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affffff8">
    <w:name w:val="Базовый"/>
    <w:rsid w:val="006C78DC"/>
    <w:pPr>
      <w:tabs>
        <w:tab w:val="left" w:pos="709"/>
      </w:tabs>
      <w:suppressAutoHyphens/>
      <w:spacing w:after="200" w:line="276" w:lineRule="atLeast"/>
    </w:pPr>
    <w:rPr>
      <w:rFonts w:eastAsia="SimSun"/>
      <w:sz w:val="22"/>
      <w:szCs w:val="22"/>
      <w:lang w:eastAsia="en-US"/>
    </w:rPr>
  </w:style>
  <w:style w:type="character" w:customStyle="1" w:styleId="FontStyle27">
    <w:name w:val="Font Style27"/>
    <w:uiPriority w:val="99"/>
    <w:rsid w:val="006C78DC"/>
    <w:rPr>
      <w:rFonts w:ascii="Times New Roman" w:hAnsi="Times New Roman" w:cs="Times New Roman"/>
      <w:sz w:val="22"/>
      <w:szCs w:val="22"/>
    </w:rPr>
  </w:style>
  <w:style w:type="character" w:customStyle="1" w:styleId="FontStyle26">
    <w:name w:val="Font Style26"/>
    <w:uiPriority w:val="99"/>
    <w:rsid w:val="006C78D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">
    <w:name w:val="Font Style29"/>
    <w:uiPriority w:val="99"/>
    <w:rsid w:val="006C78DC"/>
    <w:rPr>
      <w:rFonts w:ascii="Courier New" w:hAnsi="Courier New" w:cs="Courier New"/>
      <w:b/>
      <w:bCs/>
      <w:sz w:val="20"/>
      <w:szCs w:val="20"/>
    </w:rPr>
  </w:style>
  <w:style w:type="character" w:customStyle="1" w:styleId="FontStyle30">
    <w:name w:val="Font Style30"/>
    <w:uiPriority w:val="99"/>
    <w:rsid w:val="006C78DC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1">
    <w:name w:val="Font Style31"/>
    <w:uiPriority w:val="99"/>
    <w:rsid w:val="006C78D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8">
    <w:name w:val="Font Style38"/>
    <w:uiPriority w:val="99"/>
    <w:rsid w:val="006C78DC"/>
    <w:rPr>
      <w:rFonts w:ascii="Times New Roman" w:hAnsi="Times New Roman" w:cs="Times New Roman"/>
      <w:sz w:val="18"/>
      <w:szCs w:val="18"/>
    </w:rPr>
  </w:style>
  <w:style w:type="paragraph" w:customStyle="1" w:styleId="Style17">
    <w:name w:val="Style17"/>
    <w:basedOn w:val="a5"/>
    <w:uiPriority w:val="99"/>
    <w:rsid w:val="006C78D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sz w:val="24"/>
    </w:rPr>
  </w:style>
  <w:style w:type="paragraph" w:customStyle="1" w:styleId="2f6">
    <w:name w:val="М2Стиль"/>
    <w:basedOn w:val="17"/>
    <w:link w:val="2f7"/>
    <w:qFormat/>
    <w:rsid w:val="006C78DC"/>
    <w:pPr>
      <w:spacing w:line="240" w:lineRule="auto"/>
      <w:ind w:firstLine="0"/>
      <w:jc w:val="center"/>
    </w:pPr>
  </w:style>
  <w:style w:type="character" w:customStyle="1" w:styleId="2f7">
    <w:name w:val="М2Стиль Знак"/>
    <w:link w:val="2f6"/>
    <w:rsid w:val="006C78DC"/>
    <w:rPr>
      <w:rFonts w:ascii="Times New Roman" w:hAnsi="Times New Roman"/>
      <w:sz w:val="28"/>
      <w:szCs w:val="28"/>
      <w:lang w:val="x-none" w:eastAsia="en-US"/>
    </w:rPr>
  </w:style>
  <w:style w:type="paragraph" w:customStyle="1" w:styleId="affffff9">
    <w:name w:val="_ТЕКСТОВАЯ ЧАСТЬ"/>
    <w:basedOn w:val="a5"/>
    <w:link w:val="affffffa"/>
    <w:qFormat/>
    <w:rsid w:val="006C78DC"/>
    <w:pPr>
      <w:ind w:firstLine="567"/>
    </w:pPr>
    <w:rPr>
      <w:sz w:val="24"/>
      <w:szCs w:val="20"/>
      <w:lang w:val="x-none" w:eastAsia="x-none"/>
    </w:rPr>
  </w:style>
  <w:style w:type="character" w:customStyle="1" w:styleId="affffffa">
    <w:name w:val="_ТЕКСТОВАЯ ЧАСТЬ Знак"/>
    <w:link w:val="affffff9"/>
    <w:rsid w:val="006C78DC"/>
    <w:rPr>
      <w:rFonts w:ascii="Times New Roman" w:eastAsia="Times New Roman" w:hAnsi="Times New Roman"/>
      <w:sz w:val="24"/>
      <w:lang w:val="x-none" w:eastAsia="x-none"/>
    </w:rPr>
  </w:style>
  <w:style w:type="paragraph" w:customStyle="1" w:styleId="acxsplast">
    <w:name w:val="acxsplast"/>
    <w:basedOn w:val="a5"/>
    <w:rsid w:val="006C78DC"/>
    <w:pPr>
      <w:spacing w:before="100" w:beforeAutospacing="1" w:after="100" w:afterAutospacing="1" w:line="240" w:lineRule="auto"/>
      <w:ind w:firstLine="0"/>
      <w:jc w:val="left"/>
    </w:pPr>
    <w:rPr>
      <w:sz w:val="24"/>
    </w:rPr>
  </w:style>
  <w:style w:type="numbering" w:customStyle="1" w:styleId="6">
    <w:name w:val="Стиль6"/>
    <w:uiPriority w:val="99"/>
    <w:rsid w:val="006C78DC"/>
    <w:pPr>
      <w:numPr>
        <w:numId w:val="9"/>
      </w:numPr>
    </w:pPr>
  </w:style>
  <w:style w:type="paragraph" w:customStyle="1" w:styleId="01">
    <w:name w:val="Заголовок 01"/>
    <w:basedOn w:val="a5"/>
    <w:link w:val="010"/>
    <w:qFormat/>
    <w:rsid w:val="009A2C5C"/>
    <w:pPr>
      <w:tabs>
        <w:tab w:val="left" w:pos="0"/>
      </w:tabs>
      <w:spacing w:line="240" w:lineRule="auto"/>
      <w:ind w:left="-181" w:firstLine="0"/>
      <w:jc w:val="center"/>
      <w:outlineLvl w:val="0"/>
    </w:pPr>
    <w:rPr>
      <w:rFonts w:eastAsia="Calibri"/>
      <w:b/>
      <w:szCs w:val="28"/>
      <w:lang w:val="x-none" w:eastAsia="en-US"/>
    </w:rPr>
  </w:style>
  <w:style w:type="character" w:customStyle="1" w:styleId="010">
    <w:name w:val="Заголовок 01 Знак"/>
    <w:link w:val="01"/>
    <w:rsid w:val="009A2C5C"/>
    <w:rPr>
      <w:rFonts w:ascii="Times New Roman" w:hAnsi="Times New Roman"/>
      <w:b/>
      <w:sz w:val="28"/>
      <w:szCs w:val="28"/>
      <w:lang w:val="x-none" w:eastAsia="en-US"/>
    </w:rPr>
  </w:style>
  <w:style w:type="paragraph" w:customStyle="1" w:styleId="1fa">
    <w:name w:val="МСтиль1"/>
    <w:basedOn w:val="15"/>
    <w:link w:val="1fb"/>
    <w:qFormat/>
    <w:rsid w:val="006C78DC"/>
    <w:pPr>
      <w:spacing w:line="240" w:lineRule="auto"/>
    </w:pPr>
    <w:rPr>
      <w:b w:val="0"/>
    </w:rPr>
  </w:style>
  <w:style w:type="character" w:customStyle="1" w:styleId="1fb">
    <w:name w:val="МСтиль1 Знак"/>
    <w:link w:val="1fa"/>
    <w:rsid w:val="006C78DC"/>
    <w:rPr>
      <w:rFonts w:ascii="Times New Roman" w:hAnsi="Times New Roman"/>
      <w:sz w:val="28"/>
      <w:szCs w:val="28"/>
      <w:lang w:eastAsia="en-US"/>
    </w:rPr>
  </w:style>
  <w:style w:type="paragraph" w:customStyle="1" w:styleId="affffffb">
    <w:name w:val="оглавление"/>
    <w:basedOn w:val="13"/>
    <w:qFormat/>
    <w:rsid w:val="006C78DC"/>
    <w:pPr>
      <w:tabs>
        <w:tab w:val="clear" w:pos="9922"/>
        <w:tab w:val="left" w:pos="660"/>
        <w:tab w:val="right" w:leader="dot" w:pos="9345"/>
        <w:tab w:val="right" w:leader="dot" w:pos="9921"/>
      </w:tabs>
      <w:jc w:val="center"/>
    </w:pPr>
    <w:rPr>
      <w:b/>
      <w:sz w:val="24"/>
    </w:rPr>
  </w:style>
  <w:style w:type="paragraph" w:customStyle="1" w:styleId="affffffc">
    <w:name w:val="Прижатый влево"/>
    <w:basedOn w:val="a5"/>
    <w:next w:val="a5"/>
    <w:uiPriority w:val="99"/>
    <w:rsid w:val="006C78DC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hAnsi="Arial" w:cs="Arial"/>
      <w:sz w:val="24"/>
    </w:rPr>
  </w:style>
  <w:style w:type="character" w:customStyle="1" w:styleId="14-1">
    <w:name w:val="14 -1 Знак"/>
    <w:link w:val="14-10"/>
    <w:locked/>
    <w:rsid w:val="006C78DC"/>
    <w:rPr>
      <w:rFonts w:ascii="Times New Roman" w:eastAsia="Times New Roman" w:hAnsi="Times New Roman"/>
      <w:sz w:val="28"/>
      <w:szCs w:val="28"/>
    </w:rPr>
  </w:style>
  <w:style w:type="paragraph" w:customStyle="1" w:styleId="14-10">
    <w:name w:val="14 -1"/>
    <w:basedOn w:val="a5"/>
    <w:link w:val="14-1"/>
    <w:qFormat/>
    <w:rsid w:val="006C78DC"/>
    <w:pPr>
      <w:spacing w:line="240" w:lineRule="auto"/>
    </w:pPr>
    <w:rPr>
      <w:szCs w:val="28"/>
      <w:lang w:val="x-none" w:eastAsia="x-none"/>
    </w:rPr>
  </w:style>
  <w:style w:type="table" w:customStyle="1" w:styleId="TableGrid">
    <w:name w:val="TableGrid"/>
    <w:rsid w:val="006C78DC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15">
    <w:name w:val="s_15"/>
    <w:basedOn w:val="a5"/>
    <w:rsid w:val="006C78DC"/>
    <w:pPr>
      <w:spacing w:before="100" w:beforeAutospacing="1" w:after="100" w:afterAutospacing="1" w:line="240" w:lineRule="auto"/>
      <w:ind w:firstLine="0"/>
      <w:jc w:val="left"/>
    </w:pPr>
    <w:rPr>
      <w:sz w:val="24"/>
    </w:rPr>
  </w:style>
  <w:style w:type="character" w:customStyle="1" w:styleId="s100">
    <w:name w:val="s_10"/>
    <w:rsid w:val="006C78DC"/>
  </w:style>
  <w:style w:type="paragraph" w:customStyle="1" w:styleId="s90">
    <w:name w:val="s_9"/>
    <w:basedOn w:val="a5"/>
    <w:rsid w:val="006C78DC"/>
    <w:pPr>
      <w:spacing w:before="100" w:beforeAutospacing="1" w:after="100" w:afterAutospacing="1" w:line="240" w:lineRule="auto"/>
      <w:ind w:firstLine="0"/>
      <w:jc w:val="left"/>
    </w:pPr>
    <w:rPr>
      <w:sz w:val="24"/>
    </w:rPr>
  </w:style>
  <w:style w:type="paragraph" w:customStyle="1" w:styleId="s220">
    <w:name w:val="s_22"/>
    <w:basedOn w:val="a5"/>
    <w:rsid w:val="006C78DC"/>
    <w:pPr>
      <w:spacing w:before="100" w:beforeAutospacing="1" w:after="100" w:afterAutospacing="1" w:line="240" w:lineRule="auto"/>
      <w:ind w:firstLine="0"/>
      <w:jc w:val="left"/>
    </w:pPr>
    <w:rPr>
      <w:sz w:val="24"/>
    </w:rPr>
  </w:style>
  <w:style w:type="character" w:customStyle="1" w:styleId="MSGENFONTSTYLENAMETEMPLATEROLENUMBERMSGENFONTSTYLENAMEBYROLETEXT2">
    <w:name w:val="MSG_EN_FONT_STYLE_NAME_TEMPLATE_ROLE_NUMBER MSG_EN_FONT_STYLE_NAME_BY_ROLE_TEXT 2_"/>
    <w:link w:val="MSGENFONTSTYLENAMETEMPLATEROLENUMBERMSGENFONTSTYLENAMEBYROLETEXT20"/>
    <w:rsid w:val="006C78DC"/>
    <w:rPr>
      <w:shd w:val="clear" w:color="auto" w:fill="FFFFFF"/>
    </w:rPr>
  </w:style>
  <w:style w:type="character" w:customStyle="1" w:styleId="MSGENFONTSTYLENAMETEMPLATEROLENUMBERMSGENFONTSTYLENAMEBYROLETEXT2MSGENFONTSTYLEMODIFERSIZE11">
    <w:name w:val="MSG_EN_FONT_STYLE_NAME_TEMPLATE_ROLE_NUMBER MSG_EN_FONT_STYLE_NAME_BY_ROLE_TEXT 2 + MSG_EN_FONT_STYLE_MODIFER_SIZE 11"/>
    <w:rsid w:val="006C78DC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5"/>
    <w:link w:val="MSGENFONTSTYLENAMETEMPLATEROLENUMBERMSGENFONTSTYLENAMEBYROLETEXT2"/>
    <w:rsid w:val="006C78DC"/>
    <w:pPr>
      <w:widowControl w:val="0"/>
      <w:shd w:val="clear" w:color="auto" w:fill="FFFFFF"/>
      <w:spacing w:line="240" w:lineRule="auto"/>
      <w:ind w:firstLine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111">
    <w:name w:val="Знак Знак11"/>
    <w:locked/>
    <w:rsid w:val="006C78DC"/>
    <w:rPr>
      <w:sz w:val="28"/>
      <w:szCs w:val="28"/>
    </w:rPr>
  </w:style>
  <w:style w:type="table" w:customStyle="1" w:styleId="1fc">
    <w:name w:val="Сетка таблицы1"/>
    <w:basedOn w:val="a7"/>
    <w:next w:val="af4"/>
    <w:uiPriority w:val="59"/>
    <w:rsid w:val="00684C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5"/>
    <w:rsid w:val="008F584E"/>
    <w:pPr>
      <w:spacing w:before="100" w:beforeAutospacing="1" w:after="100" w:afterAutospacing="1" w:line="240" w:lineRule="auto"/>
      <w:ind w:firstLine="0"/>
      <w:jc w:val="left"/>
    </w:pPr>
    <w:rPr>
      <w:sz w:val="24"/>
    </w:rPr>
  </w:style>
  <w:style w:type="paragraph" w:customStyle="1" w:styleId="affffffd">
    <w:name w:val="Стиль"/>
    <w:rsid w:val="00C269D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12">
    <w:name w:val="Табличный_боковик_11"/>
    <w:link w:val="113"/>
    <w:qFormat/>
    <w:rsid w:val="00672D5F"/>
    <w:rPr>
      <w:rFonts w:ascii="Times New Roman" w:eastAsia="Times New Roman" w:hAnsi="Times New Roman"/>
      <w:sz w:val="22"/>
      <w:szCs w:val="24"/>
    </w:rPr>
  </w:style>
  <w:style w:type="character" w:customStyle="1" w:styleId="113">
    <w:name w:val="Табличный_боковик_11 Знак"/>
    <w:link w:val="112"/>
    <w:rsid w:val="00672D5F"/>
    <w:rPr>
      <w:rFonts w:ascii="Times New Roman" w:eastAsia="Times New Roman" w:hAnsi="Times New Roman"/>
      <w:sz w:val="22"/>
      <w:szCs w:val="24"/>
      <w:lang w:bidi="ar-SA"/>
    </w:rPr>
  </w:style>
  <w:style w:type="paragraph" w:customStyle="1" w:styleId="affffffe">
    <w:name w:val="ГП_Обычный"/>
    <w:link w:val="afffffff"/>
    <w:qFormat/>
    <w:rsid w:val="006639B5"/>
    <w:pPr>
      <w:spacing w:after="120"/>
      <w:ind w:firstLine="709"/>
      <w:contextualSpacing/>
      <w:jc w:val="both"/>
    </w:pPr>
    <w:rPr>
      <w:rFonts w:ascii="PT Sans" w:eastAsia="Times New Roman" w:hAnsi="PT Sans"/>
      <w:sz w:val="24"/>
      <w:szCs w:val="24"/>
    </w:rPr>
  </w:style>
  <w:style w:type="character" w:customStyle="1" w:styleId="afffffff">
    <w:name w:val="ГП_Обычный Знак"/>
    <w:link w:val="affffffe"/>
    <w:rsid w:val="006639B5"/>
    <w:rPr>
      <w:rFonts w:ascii="PT Sans" w:eastAsia="Times New Roman" w:hAnsi="PT Sans"/>
      <w:sz w:val="24"/>
      <w:szCs w:val="24"/>
      <w:lang w:bidi="ar-SA"/>
    </w:rPr>
  </w:style>
  <w:style w:type="paragraph" w:customStyle="1" w:styleId="afffffff0">
    <w:name w:val="Содержимое таблицы"/>
    <w:basedOn w:val="a5"/>
    <w:rsid w:val="006F3D7D"/>
    <w:pPr>
      <w:suppressLineNumbers/>
      <w:suppressAutoHyphens/>
      <w:spacing w:line="240" w:lineRule="auto"/>
      <w:ind w:firstLine="0"/>
      <w:jc w:val="left"/>
    </w:pPr>
    <w:rPr>
      <w:sz w:val="24"/>
      <w:lang w:eastAsia="ar-SA"/>
    </w:rPr>
  </w:style>
  <w:style w:type="table" w:customStyle="1" w:styleId="1fd">
    <w:name w:val="Светлый список1"/>
    <w:basedOn w:val="a7"/>
    <w:uiPriority w:val="61"/>
    <w:rsid w:val="003B1E78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ConsPlusCell">
    <w:name w:val="ConsPlusCell"/>
    <w:uiPriority w:val="99"/>
    <w:rsid w:val="003B1E7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ffffff1">
    <w:name w:val="ГП_Таблица влево"/>
    <w:next w:val="affffffe"/>
    <w:qFormat/>
    <w:rsid w:val="003B0406"/>
    <w:pPr>
      <w:keepLines/>
    </w:pPr>
    <w:rPr>
      <w:rFonts w:ascii="PT Sans" w:hAnsi="PT Sans" w:cs="Tahoma"/>
      <w:sz w:val="24"/>
      <w:szCs w:val="24"/>
    </w:rPr>
  </w:style>
  <w:style w:type="paragraph" w:customStyle="1" w:styleId="afffffff2">
    <w:name w:val="ГП_Таблица центр"/>
    <w:next w:val="affffffe"/>
    <w:qFormat/>
    <w:rsid w:val="003B0406"/>
    <w:pPr>
      <w:keepLines/>
      <w:jc w:val="center"/>
    </w:pPr>
    <w:rPr>
      <w:rFonts w:ascii="PT Sans" w:hAnsi="PT Sans" w:cs="Tahoma"/>
      <w:sz w:val="24"/>
      <w:szCs w:val="24"/>
    </w:rPr>
  </w:style>
  <w:style w:type="paragraph" w:customStyle="1" w:styleId="western">
    <w:name w:val="western"/>
    <w:basedOn w:val="a5"/>
    <w:rsid w:val="00EF3394"/>
    <w:pPr>
      <w:spacing w:before="100" w:beforeAutospacing="1" w:after="100" w:afterAutospacing="1" w:line="240" w:lineRule="auto"/>
      <w:ind w:firstLine="0"/>
      <w:jc w:val="left"/>
    </w:pPr>
    <w:rPr>
      <w:sz w:val="24"/>
    </w:rPr>
  </w:style>
  <w:style w:type="paragraph" w:customStyle="1" w:styleId="1fe">
    <w:name w:val="ГП_Т1"/>
    <w:next w:val="a5"/>
    <w:qFormat/>
    <w:rsid w:val="00D079A1"/>
    <w:pPr>
      <w:spacing w:before="2000" w:after="120"/>
      <w:ind w:right="340"/>
      <w:contextualSpacing/>
      <w:jc w:val="right"/>
    </w:pPr>
    <w:rPr>
      <w:rFonts w:ascii="PT Sans" w:hAnsi="PT Sans" w:cs="Tahoma"/>
      <w:b/>
      <w:caps/>
      <w:sz w:val="36"/>
      <w:szCs w:val="36"/>
    </w:rPr>
  </w:style>
  <w:style w:type="paragraph" w:customStyle="1" w:styleId="2f8">
    <w:name w:val="ГП_Т2"/>
    <w:next w:val="a5"/>
    <w:qFormat/>
    <w:rsid w:val="00D079A1"/>
    <w:pPr>
      <w:spacing w:after="120"/>
      <w:ind w:right="340"/>
      <w:jc w:val="right"/>
    </w:pPr>
    <w:rPr>
      <w:rFonts w:ascii="PT Sans" w:hAnsi="PT Sans" w:cs="Tahoma"/>
      <w:b/>
      <w:caps/>
      <w:sz w:val="28"/>
      <w:szCs w:val="28"/>
    </w:rPr>
  </w:style>
  <w:style w:type="paragraph" w:customStyle="1" w:styleId="3f0">
    <w:name w:val="ГП_Подстатья 3"/>
    <w:next w:val="affffffe"/>
    <w:link w:val="3f1"/>
    <w:qFormat/>
    <w:rsid w:val="00923649"/>
    <w:pPr>
      <w:keepNext/>
      <w:keepLines/>
      <w:suppressAutoHyphens/>
      <w:spacing w:after="120"/>
      <w:jc w:val="both"/>
      <w:outlineLvl w:val="2"/>
    </w:pPr>
    <w:rPr>
      <w:rFonts w:ascii="PT Sans" w:eastAsia="Times New Roman" w:hAnsi="PT Sans"/>
      <w:b/>
      <w:bCs/>
      <w:color w:val="000000"/>
      <w:sz w:val="24"/>
      <w:szCs w:val="22"/>
    </w:rPr>
  </w:style>
  <w:style w:type="character" w:customStyle="1" w:styleId="3f1">
    <w:name w:val="ГП_Подстатья 3 Знак"/>
    <w:link w:val="3f0"/>
    <w:rsid w:val="00923649"/>
    <w:rPr>
      <w:rFonts w:ascii="PT Sans" w:eastAsia="Times New Roman" w:hAnsi="PT Sans"/>
      <w:b/>
      <w:bCs/>
      <w:color w:val="000000"/>
      <w:sz w:val="24"/>
      <w:szCs w:val="22"/>
      <w:lang w:bidi="ar-SA"/>
    </w:rPr>
  </w:style>
  <w:style w:type="paragraph" w:customStyle="1" w:styleId="a3">
    <w:name w:val="ГП_Маркированный"/>
    <w:qFormat/>
    <w:rsid w:val="00923649"/>
    <w:pPr>
      <w:numPr>
        <w:numId w:val="14"/>
      </w:numPr>
      <w:spacing w:after="120"/>
      <w:contextualSpacing/>
      <w:jc w:val="both"/>
    </w:pPr>
    <w:rPr>
      <w:rFonts w:ascii="PT Sans" w:eastAsia="Times New Roman" w:hAnsi="PT Sans" w:cs="Arial"/>
      <w:sz w:val="24"/>
      <w:szCs w:val="24"/>
    </w:rPr>
  </w:style>
  <w:style w:type="paragraph" w:customStyle="1" w:styleId="afffffff3">
    <w:name w:val="ГП_Таблица название"/>
    <w:next w:val="afffffff1"/>
    <w:link w:val="afffffff4"/>
    <w:qFormat/>
    <w:rsid w:val="00923649"/>
    <w:pPr>
      <w:keepNext/>
      <w:spacing w:before="120" w:after="120"/>
      <w:jc w:val="right"/>
      <w:outlineLvl w:val="3"/>
    </w:pPr>
    <w:rPr>
      <w:rFonts w:ascii="PT Sans" w:eastAsia="Times New Roman" w:hAnsi="PT Sans"/>
      <w:sz w:val="24"/>
      <w:szCs w:val="24"/>
    </w:rPr>
  </w:style>
  <w:style w:type="character" w:customStyle="1" w:styleId="afffffff4">
    <w:name w:val="ГП_Таблица название Знак"/>
    <w:link w:val="afffffff3"/>
    <w:rsid w:val="00923649"/>
    <w:rPr>
      <w:rFonts w:ascii="PT Sans" w:eastAsia="Times New Roman" w:hAnsi="PT Sans"/>
      <w:sz w:val="24"/>
      <w:szCs w:val="24"/>
      <w:lang w:bidi="ar-SA"/>
    </w:rPr>
  </w:style>
  <w:style w:type="paragraph" w:customStyle="1" w:styleId="afffffff5">
    <w:name w:val="ГП_Таблица шапка"/>
    <w:next w:val="afffffff1"/>
    <w:link w:val="afffffff6"/>
    <w:qFormat/>
    <w:rsid w:val="00923649"/>
    <w:pPr>
      <w:keepLines/>
      <w:jc w:val="center"/>
    </w:pPr>
    <w:rPr>
      <w:rFonts w:ascii="PT Sans" w:hAnsi="PT Sans"/>
      <w:b/>
      <w:sz w:val="24"/>
      <w:szCs w:val="24"/>
    </w:rPr>
  </w:style>
  <w:style w:type="character" w:customStyle="1" w:styleId="afffffff6">
    <w:name w:val="ГП_Таблица шапка Знак"/>
    <w:link w:val="afffffff5"/>
    <w:rsid w:val="00923649"/>
    <w:rPr>
      <w:rFonts w:ascii="PT Sans" w:hAnsi="PT Sans"/>
      <w:b/>
      <w:sz w:val="24"/>
      <w:szCs w:val="24"/>
      <w:lang w:bidi="ar-SA"/>
    </w:rPr>
  </w:style>
  <w:style w:type="paragraph" w:customStyle="1" w:styleId="47">
    <w:name w:val="ГП_Пункт 4"/>
    <w:next w:val="affffffe"/>
    <w:link w:val="48"/>
    <w:qFormat/>
    <w:rsid w:val="00923649"/>
    <w:pPr>
      <w:keepNext/>
      <w:suppressAutoHyphens/>
      <w:spacing w:before="120"/>
      <w:outlineLvl w:val="3"/>
    </w:pPr>
    <w:rPr>
      <w:rFonts w:ascii="PT Sans" w:hAnsi="PT Sans"/>
      <w:b/>
      <w:i/>
      <w:sz w:val="24"/>
      <w:szCs w:val="24"/>
    </w:rPr>
  </w:style>
  <w:style w:type="character" w:customStyle="1" w:styleId="48">
    <w:name w:val="ГП_Пункт 4 Знак"/>
    <w:link w:val="47"/>
    <w:rsid w:val="00923649"/>
    <w:rPr>
      <w:rFonts w:ascii="PT Sans" w:hAnsi="PT Sans"/>
      <w:b/>
      <w:i/>
      <w:sz w:val="24"/>
      <w:szCs w:val="24"/>
      <w:lang w:bidi="ar-SA"/>
    </w:rPr>
  </w:style>
  <w:style w:type="paragraph" w:customStyle="1" w:styleId="formattext">
    <w:name w:val="formattext"/>
    <w:basedOn w:val="a5"/>
    <w:rsid w:val="00E27486"/>
    <w:pPr>
      <w:spacing w:before="100" w:beforeAutospacing="1" w:after="100" w:afterAutospacing="1" w:line="240" w:lineRule="auto"/>
      <w:ind w:firstLine="0"/>
      <w:jc w:val="left"/>
    </w:pPr>
    <w:rPr>
      <w:sz w:val="24"/>
    </w:rPr>
  </w:style>
  <w:style w:type="character" w:customStyle="1" w:styleId="z-converterresult">
    <w:name w:val="z-converter__result"/>
    <w:basedOn w:val="a6"/>
    <w:rsid w:val="00332D76"/>
  </w:style>
  <w:style w:type="paragraph" w:customStyle="1" w:styleId="2f9">
    <w:name w:val="ГП_Статья 2"/>
    <w:next w:val="3f0"/>
    <w:qFormat/>
    <w:rsid w:val="00A3751E"/>
    <w:pPr>
      <w:keepNext/>
      <w:suppressAutoHyphens/>
      <w:spacing w:before="120" w:after="120"/>
      <w:jc w:val="both"/>
      <w:outlineLvl w:val="1"/>
    </w:pPr>
    <w:rPr>
      <w:rFonts w:ascii="PT Sans" w:eastAsia="Times New Roman" w:hAnsi="PT Sans" w:cs="Arial"/>
      <w:b/>
      <w:bCs/>
      <w:sz w:val="28"/>
      <w:szCs w:val="28"/>
    </w:rPr>
  </w:style>
  <w:style w:type="paragraph" w:customStyle="1" w:styleId="p7">
    <w:name w:val="p7"/>
    <w:basedOn w:val="a5"/>
    <w:rsid w:val="00C526C3"/>
    <w:pPr>
      <w:spacing w:before="100" w:beforeAutospacing="1" w:after="100" w:afterAutospacing="1" w:line="240" w:lineRule="auto"/>
      <w:ind w:firstLine="0"/>
      <w:jc w:val="left"/>
    </w:pPr>
    <w:rPr>
      <w:sz w:val="24"/>
    </w:rPr>
  </w:style>
  <w:style w:type="paragraph" w:customStyle="1" w:styleId="p6">
    <w:name w:val="p6"/>
    <w:basedOn w:val="a5"/>
    <w:rsid w:val="00313CA0"/>
    <w:pPr>
      <w:spacing w:before="100" w:beforeAutospacing="1" w:after="100" w:afterAutospacing="1" w:line="240" w:lineRule="auto"/>
      <w:ind w:firstLine="0"/>
      <w:jc w:val="left"/>
    </w:pPr>
    <w:rPr>
      <w:sz w:val="24"/>
    </w:rPr>
  </w:style>
  <w:style w:type="character" w:customStyle="1" w:styleId="s80">
    <w:name w:val="s8"/>
    <w:rsid w:val="00313CA0"/>
  </w:style>
  <w:style w:type="character" w:customStyle="1" w:styleId="2fa">
    <w:name w:val="Основной текст (2)_"/>
    <w:link w:val="2fb"/>
    <w:rsid w:val="00E156B1"/>
    <w:rPr>
      <w:sz w:val="28"/>
      <w:szCs w:val="28"/>
      <w:shd w:val="clear" w:color="auto" w:fill="FFFFFF"/>
    </w:rPr>
  </w:style>
  <w:style w:type="paragraph" w:customStyle="1" w:styleId="2fb">
    <w:name w:val="Основной текст (2)"/>
    <w:basedOn w:val="a5"/>
    <w:link w:val="2fa"/>
    <w:rsid w:val="00E156B1"/>
    <w:pPr>
      <w:widowControl w:val="0"/>
      <w:shd w:val="clear" w:color="auto" w:fill="FFFFFF"/>
      <w:spacing w:before="420" w:after="600" w:line="328" w:lineRule="exact"/>
      <w:ind w:hanging="380"/>
      <w:jc w:val="left"/>
    </w:pPr>
    <w:rPr>
      <w:rFonts w:ascii="Calibri" w:eastAsia="Calibri" w:hAnsi="Calibri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6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8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6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3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49809">
          <w:marLeft w:val="0"/>
          <w:marRight w:val="0"/>
          <w:marTop w:val="0"/>
          <w:marBottom w:val="37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9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622916">
              <w:marLeft w:val="0"/>
              <w:marRight w:val="0"/>
              <w:marTop w:val="0"/>
              <w:marBottom w:val="37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42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8372">
          <w:marLeft w:val="0"/>
          <w:marRight w:val="0"/>
          <w:marTop w:val="0"/>
          <w:marBottom w:val="37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5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911144">
              <w:marLeft w:val="0"/>
              <w:marRight w:val="0"/>
              <w:marTop w:val="0"/>
              <w:marBottom w:val="37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90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3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5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7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4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8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11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2277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0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1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27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60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946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991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9844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7300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42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5438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3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392117">
          <w:marLeft w:val="0"/>
          <w:marRight w:val="0"/>
          <w:marTop w:val="0"/>
          <w:marBottom w:val="4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51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70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71799-7EBA-45B3-ABCA-DFC84E744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3940</Words>
  <Characters>22462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26350</CharactersWithSpaces>
  <SharedDoc>false</SharedDoc>
  <HLinks>
    <vt:vector size="18" baseType="variant">
      <vt:variant>
        <vt:i4>1245235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_Toc482957020</vt:lpwstr>
      </vt:variant>
      <vt:variant>
        <vt:i4>1048627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_Toc482957019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_Toc482957018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termit32</dc:creator>
  <cp:lastModifiedBy>Владислав Ватутин</cp:lastModifiedBy>
  <cp:revision>2</cp:revision>
  <cp:lastPrinted>2017-09-26T08:52:00Z</cp:lastPrinted>
  <dcterms:created xsi:type="dcterms:W3CDTF">2018-04-03T09:08:00Z</dcterms:created>
  <dcterms:modified xsi:type="dcterms:W3CDTF">2018-04-03T09:08:00Z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-1595468701</vt:i4>
  </property>
</Properties>
</file>